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6EA7C2" w14:textId="77777777" w:rsidR="007569F2" w:rsidRPr="003F55DB" w:rsidRDefault="003F55DB" w:rsidP="003F55DB">
      <w:pPr>
        <w:jc w:val="center"/>
        <w:rPr>
          <w:rFonts w:asciiTheme="majorHAnsi" w:hAnsiTheme="majorHAnsi"/>
          <w:b/>
          <w:sz w:val="28"/>
          <w:szCs w:val="28"/>
        </w:rPr>
      </w:pPr>
      <w:r w:rsidRPr="003F55DB">
        <w:rPr>
          <w:rFonts w:asciiTheme="majorHAnsi" w:hAnsiTheme="majorHAnsi"/>
          <w:b/>
          <w:sz w:val="28"/>
          <w:szCs w:val="28"/>
        </w:rPr>
        <w:t xml:space="preserve">Curriculum Materials Center (CMC) Orientation Worksheet </w:t>
      </w:r>
    </w:p>
    <w:p w14:paraId="4A26A973" w14:textId="77777777" w:rsidR="003F55DB" w:rsidRPr="003F55DB" w:rsidRDefault="003F55DB" w:rsidP="003F55DB">
      <w:pPr>
        <w:jc w:val="center"/>
        <w:rPr>
          <w:rFonts w:asciiTheme="majorHAnsi" w:hAnsiTheme="majorHAnsi"/>
          <w:b/>
          <w:sz w:val="28"/>
          <w:szCs w:val="28"/>
        </w:rPr>
      </w:pPr>
    </w:p>
    <w:p w14:paraId="483F70CD" w14:textId="77777777" w:rsidR="003F55DB" w:rsidRPr="003F55DB" w:rsidRDefault="003F55DB" w:rsidP="003F55DB">
      <w:pPr>
        <w:rPr>
          <w:rFonts w:asciiTheme="majorHAnsi" w:hAnsiTheme="majorHAnsi"/>
          <w:b/>
          <w:sz w:val="28"/>
          <w:szCs w:val="28"/>
        </w:rPr>
      </w:pPr>
      <w:r w:rsidRPr="003F55DB">
        <w:rPr>
          <w:rFonts w:asciiTheme="majorHAnsi" w:hAnsiTheme="majorHAnsi"/>
          <w:b/>
          <w:sz w:val="28"/>
          <w:szCs w:val="28"/>
        </w:rPr>
        <w:t>Name:</w:t>
      </w:r>
    </w:p>
    <w:p w14:paraId="44D74203" w14:textId="77777777" w:rsidR="003F55DB" w:rsidRPr="003F55DB" w:rsidRDefault="003F55DB" w:rsidP="003F55DB">
      <w:pPr>
        <w:rPr>
          <w:rFonts w:asciiTheme="majorHAnsi" w:hAnsiTheme="majorHAnsi"/>
          <w:b/>
          <w:sz w:val="28"/>
          <w:szCs w:val="28"/>
        </w:rPr>
      </w:pPr>
      <w:r w:rsidRPr="003F55DB">
        <w:rPr>
          <w:rFonts w:asciiTheme="majorHAnsi" w:hAnsiTheme="majorHAnsi"/>
          <w:b/>
          <w:sz w:val="28"/>
          <w:szCs w:val="28"/>
        </w:rPr>
        <w:t>Class:</w:t>
      </w:r>
    </w:p>
    <w:p w14:paraId="110C4941" w14:textId="77777777" w:rsidR="003F55DB" w:rsidRPr="003F55DB" w:rsidRDefault="003F55DB" w:rsidP="003F55DB">
      <w:pPr>
        <w:rPr>
          <w:rFonts w:asciiTheme="majorHAnsi" w:hAnsiTheme="majorHAnsi"/>
          <w:b/>
          <w:sz w:val="28"/>
          <w:szCs w:val="28"/>
        </w:rPr>
      </w:pPr>
      <w:r w:rsidRPr="003F55DB">
        <w:rPr>
          <w:rFonts w:asciiTheme="majorHAnsi" w:hAnsiTheme="majorHAnsi"/>
          <w:b/>
          <w:sz w:val="28"/>
          <w:szCs w:val="28"/>
        </w:rPr>
        <w:t xml:space="preserve">Date:  </w:t>
      </w:r>
    </w:p>
    <w:p w14:paraId="1F630620" w14:textId="77777777" w:rsidR="003F55DB" w:rsidRPr="003F55DB" w:rsidRDefault="003F55DB" w:rsidP="003F55DB">
      <w:pPr>
        <w:rPr>
          <w:rFonts w:asciiTheme="majorHAnsi" w:hAnsiTheme="majorHAnsi"/>
          <w:b/>
          <w:sz w:val="28"/>
          <w:szCs w:val="28"/>
        </w:rPr>
      </w:pPr>
      <w:r w:rsidRPr="003F55DB">
        <w:rPr>
          <w:rFonts w:asciiTheme="majorHAnsi" w:hAnsiTheme="majorHAnsi"/>
          <w:b/>
          <w:sz w:val="28"/>
          <w:szCs w:val="28"/>
        </w:rPr>
        <w:t>Professor:</w:t>
      </w:r>
    </w:p>
    <w:p w14:paraId="34EEC65A" w14:textId="77777777" w:rsidR="003F55DB" w:rsidRPr="003F55DB" w:rsidRDefault="003F55DB" w:rsidP="003F55DB">
      <w:pPr>
        <w:rPr>
          <w:rFonts w:asciiTheme="majorHAnsi" w:hAnsiTheme="majorHAnsi"/>
          <w:b/>
          <w:sz w:val="28"/>
          <w:szCs w:val="28"/>
        </w:rPr>
      </w:pPr>
    </w:p>
    <w:p w14:paraId="473C4489" w14:textId="77777777" w:rsidR="003F55DB" w:rsidRPr="003F55DB" w:rsidRDefault="003F55DB" w:rsidP="003F55DB">
      <w:pPr>
        <w:rPr>
          <w:rFonts w:asciiTheme="majorHAnsi" w:hAnsiTheme="majorHAnsi"/>
        </w:rPr>
      </w:pPr>
      <w:r w:rsidRPr="003F55DB">
        <w:rPr>
          <w:rFonts w:asciiTheme="majorHAnsi" w:hAnsiTheme="majorHAnsi"/>
        </w:rPr>
        <w:t xml:space="preserve">Follow the directions given for each activity below and write your answers in the space provided.   Completed worksheets should be handed in to your professor.  If you need help, please feel free to ask at the desk.  </w:t>
      </w:r>
    </w:p>
    <w:p w14:paraId="6E1E0D70" w14:textId="77777777" w:rsidR="003F55DB" w:rsidRPr="003F55DB" w:rsidRDefault="003F55DB" w:rsidP="003F55DB">
      <w:pPr>
        <w:rPr>
          <w:rFonts w:asciiTheme="majorHAnsi" w:hAnsiTheme="majorHAnsi"/>
        </w:rPr>
      </w:pPr>
    </w:p>
    <w:p w14:paraId="11F68172" w14:textId="77777777" w:rsidR="003F55DB" w:rsidRPr="003F55DB" w:rsidRDefault="003F55DB" w:rsidP="003F55DB">
      <w:pPr>
        <w:rPr>
          <w:rFonts w:asciiTheme="majorHAnsi" w:hAnsiTheme="majorHAnsi"/>
        </w:rPr>
      </w:pPr>
      <w:r w:rsidRPr="003F55DB">
        <w:rPr>
          <w:rFonts w:asciiTheme="majorHAnsi" w:hAnsiTheme="majorHAnsi"/>
        </w:rPr>
        <w:t>First select a subject area and grade level you are interested in and/or hope to teach.  This will help you when you are answering the questions below.  For example, my subject interest would be World Languages Education and the grade level would be 7</w:t>
      </w:r>
      <w:r w:rsidRPr="003F55DB">
        <w:rPr>
          <w:rFonts w:asciiTheme="majorHAnsi" w:hAnsiTheme="majorHAnsi"/>
          <w:vertAlign w:val="superscript"/>
        </w:rPr>
        <w:t>th</w:t>
      </w:r>
      <w:r w:rsidRPr="003F55DB">
        <w:rPr>
          <w:rFonts w:asciiTheme="majorHAnsi" w:hAnsiTheme="majorHAnsi"/>
        </w:rPr>
        <w:t xml:space="preserve"> grade.  </w:t>
      </w:r>
    </w:p>
    <w:p w14:paraId="38D09A5A" w14:textId="77777777" w:rsidR="003F55DB" w:rsidRPr="003F55DB" w:rsidRDefault="003F55DB" w:rsidP="003F55DB">
      <w:pPr>
        <w:rPr>
          <w:rFonts w:asciiTheme="majorHAnsi" w:hAnsiTheme="majorHAnsi"/>
        </w:rPr>
      </w:pPr>
    </w:p>
    <w:p w14:paraId="5EE06DBA" w14:textId="7E4DE3B8" w:rsidR="003F55DB" w:rsidRPr="003F55DB" w:rsidRDefault="003F55DB" w:rsidP="003F55DB">
      <w:pPr>
        <w:rPr>
          <w:rFonts w:asciiTheme="majorHAnsi" w:hAnsiTheme="majorHAnsi"/>
        </w:rPr>
      </w:pPr>
      <w:r w:rsidRPr="003F55DB">
        <w:rPr>
          <w:rFonts w:asciiTheme="majorHAnsi" w:hAnsiTheme="majorHAnsi"/>
        </w:rPr>
        <w:t xml:space="preserve">Subject: </w:t>
      </w:r>
      <w:r w:rsidR="0077744A">
        <w:rPr>
          <w:rFonts w:asciiTheme="majorHAnsi" w:hAnsiTheme="majorHAnsi"/>
        </w:rPr>
        <w:t>____________________________________________________</w:t>
      </w:r>
      <w:proofErr w:type="gramStart"/>
      <w:r w:rsidR="0077744A">
        <w:rPr>
          <w:rFonts w:asciiTheme="majorHAnsi" w:hAnsiTheme="majorHAnsi"/>
        </w:rPr>
        <w:t xml:space="preserve">_  </w:t>
      </w:r>
      <w:r w:rsidRPr="003F55DB">
        <w:rPr>
          <w:rFonts w:asciiTheme="majorHAnsi" w:hAnsiTheme="majorHAnsi"/>
        </w:rPr>
        <w:t>Grade</w:t>
      </w:r>
      <w:proofErr w:type="gramEnd"/>
      <w:r w:rsidRPr="003F55DB">
        <w:rPr>
          <w:rFonts w:asciiTheme="majorHAnsi" w:hAnsiTheme="majorHAnsi"/>
        </w:rPr>
        <w:t xml:space="preserve"> Level:</w:t>
      </w:r>
      <w:r w:rsidR="0077744A">
        <w:rPr>
          <w:rFonts w:asciiTheme="majorHAnsi" w:hAnsiTheme="majorHAnsi"/>
        </w:rPr>
        <w:t xml:space="preserve"> __________________</w:t>
      </w:r>
      <w:r w:rsidRPr="003F55DB">
        <w:rPr>
          <w:rFonts w:asciiTheme="majorHAnsi" w:hAnsiTheme="majorHAnsi"/>
        </w:rPr>
        <w:t xml:space="preserve">  </w:t>
      </w:r>
    </w:p>
    <w:p w14:paraId="62DE59D3" w14:textId="77777777" w:rsidR="003F55DB" w:rsidRPr="003F55DB" w:rsidRDefault="003F55DB" w:rsidP="003F55DB">
      <w:pPr>
        <w:rPr>
          <w:rFonts w:asciiTheme="majorHAnsi" w:hAnsiTheme="majorHAnsi"/>
        </w:rPr>
      </w:pPr>
    </w:p>
    <w:p w14:paraId="0728EB04" w14:textId="77777777" w:rsidR="003F55DB" w:rsidRPr="003F55DB" w:rsidRDefault="003F55DB" w:rsidP="003F55DB">
      <w:pPr>
        <w:rPr>
          <w:rFonts w:asciiTheme="majorHAnsi" w:hAnsiTheme="majorHAnsi"/>
          <w:sz w:val="28"/>
          <w:szCs w:val="28"/>
        </w:rPr>
      </w:pPr>
      <w:r w:rsidRPr="003F55DB">
        <w:rPr>
          <w:rFonts w:asciiTheme="majorHAnsi" w:hAnsiTheme="majorHAnsi"/>
          <w:b/>
          <w:sz w:val="28"/>
          <w:szCs w:val="28"/>
          <w:u w:val="single"/>
        </w:rPr>
        <w:t>Production Lab</w:t>
      </w:r>
    </w:p>
    <w:p w14:paraId="47CCB97E" w14:textId="77777777" w:rsidR="003F55DB" w:rsidRPr="003F55DB" w:rsidRDefault="003F55DB" w:rsidP="003F55DB">
      <w:pPr>
        <w:rPr>
          <w:rFonts w:asciiTheme="majorHAnsi" w:hAnsiTheme="majorHAnsi"/>
        </w:rPr>
      </w:pPr>
    </w:p>
    <w:p w14:paraId="13F4E3BA" w14:textId="77777777" w:rsidR="003F55DB" w:rsidRPr="003F55DB" w:rsidRDefault="003F55DB" w:rsidP="003F55DB">
      <w:pPr>
        <w:pStyle w:val="ListParagraph"/>
        <w:numPr>
          <w:ilvl w:val="0"/>
          <w:numId w:val="1"/>
        </w:numPr>
        <w:rPr>
          <w:rFonts w:asciiTheme="majorHAnsi" w:hAnsiTheme="majorHAnsi"/>
        </w:rPr>
      </w:pPr>
      <w:r w:rsidRPr="003F55DB">
        <w:rPr>
          <w:rFonts w:asciiTheme="majorHAnsi" w:hAnsiTheme="majorHAnsi"/>
        </w:rPr>
        <w:t>There are two types of interactive whiteboards in the Production Lab?  What are they?</w:t>
      </w:r>
    </w:p>
    <w:p w14:paraId="34D11EF4" w14:textId="77777777" w:rsidR="003F55DB" w:rsidRDefault="003F55DB" w:rsidP="003F55DB">
      <w:pPr>
        <w:pBdr>
          <w:bottom w:val="single" w:sz="12" w:space="1" w:color="auto"/>
        </w:pBdr>
        <w:ind w:left="360"/>
        <w:rPr>
          <w:rFonts w:asciiTheme="majorHAnsi" w:hAnsiTheme="majorHAnsi"/>
        </w:rPr>
      </w:pPr>
    </w:p>
    <w:p w14:paraId="559D3BF3" w14:textId="77777777" w:rsidR="003F55DB" w:rsidRDefault="003F55DB" w:rsidP="003F55DB">
      <w:pPr>
        <w:pBdr>
          <w:bottom w:val="single" w:sz="12" w:space="1" w:color="auto"/>
        </w:pBdr>
        <w:ind w:left="360"/>
        <w:rPr>
          <w:rFonts w:asciiTheme="majorHAnsi" w:hAnsiTheme="majorHAnsi"/>
        </w:rPr>
      </w:pPr>
    </w:p>
    <w:p w14:paraId="0C11B3CB" w14:textId="77777777" w:rsidR="003F55DB" w:rsidRDefault="003F55DB" w:rsidP="003F55DB">
      <w:pPr>
        <w:ind w:left="360"/>
        <w:rPr>
          <w:rFonts w:asciiTheme="majorHAnsi" w:hAnsiTheme="majorHAnsi"/>
        </w:rPr>
      </w:pPr>
    </w:p>
    <w:p w14:paraId="7AD30E71" w14:textId="661ECA63" w:rsidR="003F55DB" w:rsidRPr="003F55DB" w:rsidRDefault="003F55DB" w:rsidP="00B4252C">
      <w:pPr>
        <w:ind w:left="360"/>
        <w:rPr>
          <w:rFonts w:asciiTheme="majorHAnsi" w:hAnsiTheme="majorHAnsi"/>
        </w:rPr>
      </w:pPr>
      <w:r>
        <w:rPr>
          <w:rFonts w:asciiTheme="majorHAnsi" w:hAnsiTheme="majorHAnsi"/>
        </w:rPr>
        <w:t>____</w:t>
      </w:r>
      <w:r w:rsidR="00B4252C">
        <w:rPr>
          <w:rFonts w:asciiTheme="majorHAnsi" w:hAnsiTheme="majorHAnsi"/>
        </w:rPr>
        <w:t>___</w:t>
      </w:r>
      <w:r>
        <w:rPr>
          <w:rFonts w:asciiTheme="majorHAnsi" w:hAnsiTheme="majorHAnsi"/>
        </w:rPr>
        <w:t>________________________________________________________________________________</w:t>
      </w:r>
    </w:p>
    <w:p w14:paraId="0DDDFD04" w14:textId="77777777" w:rsidR="003F55DB" w:rsidRPr="003F55DB" w:rsidRDefault="003F55DB" w:rsidP="003F55DB">
      <w:pPr>
        <w:rPr>
          <w:rFonts w:asciiTheme="majorHAnsi" w:hAnsiTheme="majorHAnsi"/>
        </w:rPr>
      </w:pPr>
    </w:p>
    <w:p w14:paraId="18402E97" w14:textId="77777777" w:rsidR="003F55DB" w:rsidRPr="003F55DB" w:rsidRDefault="003F55DB" w:rsidP="003F55DB">
      <w:pPr>
        <w:pStyle w:val="ListParagraph"/>
        <w:numPr>
          <w:ilvl w:val="0"/>
          <w:numId w:val="1"/>
        </w:numPr>
        <w:rPr>
          <w:rFonts w:asciiTheme="majorHAnsi" w:hAnsiTheme="majorHAnsi"/>
        </w:rPr>
      </w:pPr>
      <w:r w:rsidRPr="003F55DB">
        <w:rPr>
          <w:rFonts w:asciiTheme="majorHAnsi" w:hAnsiTheme="majorHAnsi"/>
        </w:rPr>
        <w:t xml:space="preserve">The College of Education and Human Performance employs a Graduate Assistant at the CMC to assist </w:t>
      </w:r>
    </w:p>
    <w:p w14:paraId="46473219" w14:textId="77777777" w:rsidR="00B4252C" w:rsidRDefault="00B4252C" w:rsidP="003F55DB">
      <w:pPr>
        <w:pStyle w:val="ListParagraph"/>
        <w:ind w:left="360"/>
        <w:rPr>
          <w:rFonts w:asciiTheme="majorHAnsi" w:hAnsiTheme="majorHAnsi"/>
        </w:rPr>
      </w:pPr>
    </w:p>
    <w:p w14:paraId="714809CE" w14:textId="164924CB" w:rsidR="003F55DB" w:rsidRDefault="003F55DB" w:rsidP="003F55DB">
      <w:pPr>
        <w:pStyle w:val="ListParagraph"/>
        <w:ind w:left="360"/>
        <w:rPr>
          <w:rFonts w:asciiTheme="majorHAnsi" w:hAnsiTheme="majorHAnsi"/>
        </w:rPr>
      </w:pPr>
      <w:proofErr w:type="gramStart"/>
      <w:r w:rsidRPr="003F55DB">
        <w:rPr>
          <w:rFonts w:asciiTheme="majorHAnsi" w:hAnsiTheme="majorHAnsi"/>
        </w:rPr>
        <w:t>students</w:t>
      </w:r>
      <w:proofErr w:type="gramEnd"/>
      <w:r w:rsidRPr="003F55DB">
        <w:rPr>
          <w:rFonts w:asciiTheme="majorHAnsi" w:hAnsiTheme="majorHAnsi"/>
        </w:rPr>
        <w:t xml:space="preserve"> with _____</w:t>
      </w:r>
      <w:r w:rsidR="00B4252C">
        <w:rPr>
          <w:rFonts w:asciiTheme="majorHAnsi" w:hAnsiTheme="majorHAnsi"/>
        </w:rPr>
        <w:t>_________</w:t>
      </w:r>
      <w:r w:rsidRPr="003F55DB">
        <w:rPr>
          <w:rFonts w:asciiTheme="majorHAnsi" w:hAnsiTheme="majorHAnsi"/>
        </w:rPr>
        <w:t>______________</w:t>
      </w:r>
      <w:r w:rsidR="006B5576">
        <w:rPr>
          <w:rFonts w:asciiTheme="majorHAnsi" w:hAnsiTheme="majorHAnsi"/>
        </w:rPr>
        <w:t>____</w:t>
      </w:r>
      <w:r w:rsidRPr="003F55DB">
        <w:rPr>
          <w:rFonts w:asciiTheme="majorHAnsi" w:hAnsiTheme="majorHAnsi"/>
        </w:rPr>
        <w:t xml:space="preserve"> and </w:t>
      </w:r>
      <w:r>
        <w:rPr>
          <w:rFonts w:asciiTheme="majorHAnsi" w:hAnsiTheme="majorHAnsi"/>
        </w:rPr>
        <w:t>__</w:t>
      </w:r>
      <w:r w:rsidR="00B4252C">
        <w:rPr>
          <w:rFonts w:asciiTheme="majorHAnsi" w:hAnsiTheme="majorHAnsi"/>
        </w:rPr>
        <w:t>_______</w:t>
      </w:r>
      <w:r>
        <w:rPr>
          <w:rFonts w:asciiTheme="majorHAnsi" w:hAnsiTheme="majorHAnsi"/>
        </w:rPr>
        <w:t>__</w:t>
      </w:r>
      <w:r w:rsidR="006B5576">
        <w:rPr>
          <w:rFonts w:asciiTheme="majorHAnsi" w:hAnsiTheme="majorHAnsi"/>
        </w:rPr>
        <w:t>____</w:t>
      </w:r>
      <w:r>
        <w:rPr>
          <w:rFonts w:asciiTheme="majorHAnsi" w:hAnsiTheme="majorHAnsi"/>
        </w:rPr>
        <w:t>___</w:t>
      </w:r>
      <w:r w:rsidRPr="003F55DB">
        <w:rPr>
          <w:rFonts w:asciiTheme="majorHAnsi" w:hAnsiTheme="majorHAnsi"/>
        </w:rPr>
        <w:t>_____________________.</w:t>
      </w:r>
    </w:p>
    <w:p w14:paraId="73AD1174" w14:textId="77777777" w:rsidR="003F55DB" w:rsidRDefault="003F55DB" w:rsidP="003F55DB">
      <w:pPr>
        <w:rPr>
          <w:rFonts w:asciiTheme="majorHAnsi" w:hAnsiTheme="majorHAnsi"/>
        </w:rPr>
      </w:pPr>
    </w:p>
    <w:p w14:paraId="51838574" w14:textId="77777777" w:rsidR="003F55DB" w:rsidRDefault="003F55DB" w:rsidP="003F55DB">
      <w:pPr>
        <w:pStyle w:val="ListParagraph"/>
        <w:numPr>
          <w:ilvl w:val="0"/>
          <w:numId w:val="1"/>
        </w:numPr>
        <w:rPr>
          <w:rFonts w:asciiTheme="majorHAnsi" w:hAnsiTheme="majorHAnsi"/>
        </w:rPr>
      </w:pPr>
      <w:r w:rsidRPr="003F55DB">
        <w:rPr>
          <w:rFonts w:asciiTheme="majorHAnsi" w:hAnsiTheme="majorHAnsi"/>
        </w:rPr>
        <w:t xml:space="preserve">List at least two other items that you might use in the Production Lab.  </w:t>
      </w:r>
    </w:p>
    <w:p w14:paraId="3DA385C9" w14:textId="77777777" w:rsidR="003F55DB" w:rsidRDefault="003F55DB" w:rsidP="003F55DB">
      <w:pPr>
        <w:rPr>
          <w:rFonts w:asciiTheme="majorHAnsi" w:hAnsiTheme="majorHAnsi"/>
        </w:rPr>
      </w:pPr>
    </w:p>
    <w:p w14:paraId="45505745" w14:textId="45688136" w:rsidR="003F55DB" w:rsidRDefault="006B5576" w:rsidP="006B5576">
      <w:pPr>
        <w:ind w:left="360"/>
        <w:rPr>
          <w:rFonts w:asciiTheme="majorHAnsi" w:hAnsiTheme="majorHAnsi"/>
        </w:rPr>
      </w:pPr>
      <w:r>
        <w:rPr>
          <w:rFonts w:asciiTheme="majorHAnsi" w:hAnsiTheme="majorHAnsi"/>
        </w:rPr>
        <w:t>____________________________________________</w:t>
      </w:r>
      <w:r>
        <w:rPr>
          <w:rFonts w:asciiTheme="majorHAnsi" w:hAnsiTheme="majorHAnsi"/>
        </w:rPr>
        <w:tab/>
        <w:t>__________________________________________</w:t>
      </w:r>
    </w:p>
    <w:p w14:paraId="53F3A75D" w14:textId="77777777" w:rsidR="006B5576" w:rsidRDefault="006B5576" w:rsidP="003F55DB">
      <w:pPr>
        <w:rPr>
          <w:rFonts w:asciiTheme="majorHAnsi" w:hAnsiTheme="majorHAnsi"/>
        </w:rPr>
      </w:pPr>
    </w:p>
    <w:p w14:paraId="3630D772" w14:textId="77777777" w:rsidR="003F55DB" w:rsidRPr="003F55DB" w:rsidRDefault="003F55DB" w:rsidP="003F55DB">
      <w:pPr>
        <w:pStyle w:val="ListParagraph"/>
        <w:numPr>
          <w:ilvl w:val="0"/>
          <w:numId w:val="1"/>
        </w:numPr>
        <w:rPr>
          <w:rFonts w:asciiTheme="majorHAnsi" w:hAnsiTheme="majorHAnsi"/>
        </w:rPr>
      </w:pPr>
      <w:r w:rsidRPr="003F55DB">
        <w:rPr>
          <w:rFonts w:asciiTheme="majorHAnsi" w:hAnsiTheme="majorHAnsi"/>
        </w:rPr>
        <w:t>You have to pay to use only one thing in the production lab.  What is it?  How much does it cost?</w:t>
      </w:r>
    </w:p>
    <w:p w14:paraId="0AC6010A" w14:textId="77777777" w:rsidR="003F55DB" w:rsidRDefault="003F55DB" w:rsidP="003F55DB">
      <w:pPr>
        <w:rPr>
          <w:rFonts w:asciiTheme="majorHAnsi" w:hAnsiTheme="majorHAnsi"/>
        </w:rPr>
      </w:pPr>
    </w:p>
    <w:p w14:paraId="6922A131" w14:textId="161B8A46" w:rsidR="003F55DB" w:rsidRDefault="006B5576" w:rsidP="006B5576">
      <w:pPr>
        <w:ind w:left="360"/>
        <w:rPr>
          <w:rFonts w:asciiTheme="majorHAnsi" w:hAnsiTheme="majorHAnsi"/>
        </w:rPr>
      </w:pPr>
      <w:r>
        <w:rPr>
          <w:rFonts w:asciiTheme="majorHAnsi" w:hAnsiTheme="majorHAnsi"/>
        </w:rPr>
        <w:t>________________________</w:t>
      </w:r>
      <w:r w:rsidR="0077744A">
        <w:rPr>
          <w:rFonts w:asciiTheme="majorHAnsi" w:hAnsiTheme="majorHAnsi"/>
        </w:rPr>
        <w:t>__________________________</w:t>
      </w:r>
      <w:r w:rsidR="0077744A">
        <w:rPr>
          <w:rFonts w:asciiTheme="majorHAnsi" w:hAnsiTheme="majorHAnsi"/>
        </w:rPr>
        <w:tab/>
        <w:t xml:space="preserve">         _</w:t>
      </w:r>
      <w:r>
        <w:rPr>
          <w:rFonts w:asciiTheme="majorHAnsi" w:hAnsiTheme="majorHAnsi"/>
        </w:rPr>
        <w:t>_______________________________</w:t>
      </w:r>
    </w:p>
    <w:p w14:paraId="0F153B51" w14:textId="77777777" w:rsidR="006B5576" w:rsidRDefault="006B5576" w:rsidP="003F55DB">
      <w:pPr>
        <w:rPr>
          <w:rFonts w:asciiTheme="majorHAnsi" w:hAnsiTheme="majorHAnsi"/>
        </w:rPr>
      </w:pPr>
    </w:p>
    <w:p w14:paraId="708EB65B" w14:textId="77777777" w:rsidR="003F55DB" w:rsidRDefault="003F55DB" w:rsidP="003F55DB">
      <w:pPr>
        <w:rPr>
          <w:rFonts w:asciiTheme="majorHAnsi" w:hAnsiTheme="majorHAnsi"/>
          <w:b/>
          <w:sz w:val="28"/>
          <w:szCs w:val="28"/>
          <w:u w:val="single"/>
        </w:rPr>
      </w:pPr>
      <w:r>
        <w:rPr>
          <w:rFonts w:asciiTheme="majorHAnsi" w:hAnsiTheme="majorHAnsi"/>
          <w:b/>
          <w:sz w:val="28"/>
          <w:szCs w:val="28"/>
          <w:u w:val="single"/>
        </w:rPr>
        <w:t>Circulation/Reserves/and the Catalog</w:t>
      </w:r>
    </w:p>
    <w:p w14:paraId="2DF6ADEE" w14:textId="77777777" w:rsidR="003F55DB" w:rsidRDefault="003F55DB" w:rsidP="003F55DB">
      <w:pPr>
        <w:rPr>
          <w:rFonts w:asciiTheme="majorHAnsi" w:hAnsiTheme="majorHAnsi"/>
          <w:b/>
          <w:sz w:val="28"/>
          <w:szCs w:val="28"/>
          <w:u w:val="single"/>
        </w:rPr>
      </w:pPr>
    </w:p>
    <w:p w14:paraId="6B7B5A73" w14:textId="77777777" w:rsidR="003F55DB" w:rsidRDefault="003F55DB" w:rsidP="003F55DB">
      <w:pPr>
        <w:rPr>
          <w:rFonts w:asciiTheme="majorHAnsi" w:hAnsiTheme="majorHAnsi"/>
        </w:rPr>
      </w:pPr>
      <w:r>
        <w:rPr>
          <w:rFonts w:asciiTheme="majorHAnsi" w:hAnsiTheme="majorHAnsi"/>
        </w:rPr>
        <w:t xml:space="preserve">5.  Behind the circulation desk are test preparation books for the FTCE, including the subject area exam guides.    </w:t>
      </w:r>
    </w:p>
    <w:p w14:paraId="53E4495D" w14:textId="77777777" w:rsidR="00B93A7C" w:rsidRDefault="003F55DB" w:rsidP="003F55DB">
      <w:pPr>
        <w:rPr>
          <w:rFonts w:asciiTheme="majorHAnsi" w:hAnsiTheme="majorHAnsi"/>
        </w:rPr>
      </w:pPr>
      <w:r>
        <w:rPr>
          <w:rFonts w:asciiTheme="majorHAnsi" w:hAnsiTheme="majorHAnsi"/>
        </w:rPr>
        <w:t xml:space="preserve">      </w:t>
      </w:r>
    </w:p>
    <w:p w14:paraId="7649E98E" w14:textId="399460EB" w:rsidR="003F55DB" w:rsidRPr="003F55DB" w:rsidRDefault="0077744A" w:rsidP="0077744A">
      <w:pPr>
        <w:rPr>
          <w:rFonts w:asciiTheme="majorHAnsi" w:hAnsiTheme="majorHAnsi"/>
        </w:rPr>
      </w:pPr>
      <w:r>
        <w:rPr>
          <w:rFonts w:asciiTheme="majorHAnsi" w:hAnsiTheme="majorHAnsi"/>
        </w:rPr>
        <w:t xml:space="preserve">     </w:t>
      </w:r>
      <w:r w:rsidR="003F55DB">
        <w:rPr>
          <w:rFonts w:asciiTheme="majorHAnsi" w:hAnsiTheme="majorHAnsi"/>
        </w:rPr>
        <w:t>You may check them out for ______________hours for use inside the CMC.</w:t>
      </w:r>
    </w:p>
    <w:p w14:paraId="0C91EF7D" w14:textId="77777777" w:rsidR="003F55DB" w:rsidRDefault="003F55DB" w:rsidP="003F55DB">
      <w:pPr>
        <w:rPr>
          <w:rFonts w:asciiTheme="majorHAnsi" w:hAnsiTheme="majorHAnsi"/>
        </w:rPr>
      </w:pPr>
    </w:p>
    <w:p w14:paraId="559D4E79" w14:textId="77777777" w:rsidR="003F55DB" w:rsidRPr="003F55DB" w:rsidRDefault="003F55DB" w:rsidP="003F55DB">
      <w:pPr>
        <w:rPr>
          <w:rFonts w:asciiTheme="majorHAnsi" w:hAnsiTheme="majorHAnsi"/>
        </w:rPr>
      </w:pPr>
    </w:p>
    <w:p w14:paraId="0ED85D6A" w14:textId="77777777" w:rsidR="003F55DB" w:rsidRPr="00900447" w:rsidRDefault="00541040" w:rsidP="00900447">
      <w:pPr>
        <w:pStyle w:val="ListParagraph"/>
        <w:numPr>
          <w:ilvl w:val="0"/>
          <w:numId w:val="3"/>
        </w:numPr>
        <w:rPr>
          <w:rFonts w:asciiTheme="majorHAnsi" w:hAnsiTheme="majorHAnsi"/>
        </w:rPr>
      </w:pPr>
      <w:r w:rsidRPr="00900447">
        <w:rPr>
          <w:rFonts w:asciiTheme="majorHAnsi" w:hAnsiTheme="majorHAnsi"/>
        </w:rPr>
        <w:t>The Next Generation Sunshine State Standards and the Common Core Standards guide what your students should learn in your class.  You can find those online or you may also get them where?</w:t>
      </w:r>
    </w:p>
    <w:p w14:paraId="1D845CBD" w14:textId="77777777" w:rsidR="00541040" w:rsidRDefault="00541040" w:rsidP="00541040">
      <w:pPr>
        <w:rPr>
          <w:rFonts w:asciiTheme="majorHAnsi" w:hAnsiTheme="majorHAnsi"/>
        </w:rPr>
      </w:pPr>
    </w:p>
    <w:p w14:paraId="0C56E7C6" w14:textId="7D064695" w:rsidR="0077744A" w:rsidRDefault="0077744A" w:rsidP="0077744A">
      <w:pPr>
        <w:ind w:left="360"/>
        <w:rPr>
          <w:rFonts w:asciiTheme="majorHAnsi" w:hAnsiTheme="majorHAnsi"/>
        </w:rPr>
      </w:pPr>
      <w:r>
        <w:rPr>
          <w:rFonts w:asciiTheme="majorHAnsi" w:hAnsiTheme="majorHAnsi"/>
        </w:rPr>
        <w:t>_______________________________________________________________________________________</w:t>
      </w:r>
    </w:p>
    <w:p w14:paraId="4DE655A4" w14:textId="77777777" w:rsidR="00B93A7C" w:rsidRPr="00B93A7C" w:rsidRDefault="00900447" w:rsidP="00900447">
      <w:pPr>
        <w:pStyle w:val="ListParagraph"/>
        <w:widowControl w:val="0"/>
        <w:numPr>
          <w:ilvl w:val="0"/>
          <w:numId w:val="3"/>
        </w:numPr>
        <w:tabs>
          <w:tab w:val="left" w:pos="870"/>
        </w:tabs>
        <w:autoSpaceDE w:val="0"/>
        <w:autoSpaceDN w:val="0"/>
        <w:adjustRightInd w:val="0"/>
        <w:spacing w:line="255" w:lineRule="auto"/>
        <w:ind w:right="-760"/>
        <w:rPr>
          <w:rFonts w:ascii="Calibri" w:hAnsi="Calibri" w:cs="Calibri"/>
          <w:spacing w:val="-1"/>
          <w:kern w:val="1"/>
        </w:rPr>
      </w:pPr>
      <w:r w:rsidRPr="00900447">
        <w:rPr>
          <w:rFonts w:ascii="Calibri" w:hAnsi="Calibri" w:cs="Calibri"/>
        </w:rPr>
        <w:lastRenderedPageBreak/>
        <w:t>Usi</w:t>
      </w:r>
      <w:r w:rsidRPr="00900447">
        <w:rPr>
          <w:rFonts w:ascii="Calibri" w:hAnsi="Calibri" w:cs="Calibri"/>
          <w:spacing w:val="-1"/>
          <w:kern w:val="1"/>
        </w:rPr>
        <w:t>n</w:t>
      </w:r>
      <w:r w:rsidRPr="00900447">
        <w:rPr>
          <w:rFonts w:ascii="Calibri" w:hAnsi="Calibri" w:cs="Calibri"/>
          <w:kern w:val="1"/>
        </w:rPr>
        <w:t>g</w:t>
      </w:r>
      <w:r w:rsidRPr="00900447">
        <w:rPr>
          <w:rFonts w:ascii="Calibri" w:hAnsi="Calibri" w:cs="Calibri"/>
          <w:spacing w:val="-1"/>
          <w:kern w:val="1"/>
        </w:rPr>
        <w:t xml:space="preserve"> </w:t>
      </w:r>
      <w:r w:rsidRPr="00900447">
        <w:rPr>
          <w:rFonts w:ascii="Calibri" w:hAnsi="Calibri" w:cs="Calibri"/>
          <w:kern w:val="1"/>
        </w:rPr>
        <w:t>t</w:t>
      </w:r>
      <w:r w:rsidRPr="00900447">
        <w:rPr>
          <w:rFonts w:ascii="Calibri" w:hAnsi="Calibri" w:cs="Calibri"/>
          <w:spacing w:val="-1"/>
          <w:kern w:val="1"/>
        </w:rPr>
        <w:t>h</w:t>
      </w:r>
      <w:r w:rsidRPr="00900447">
        <w:rPr>
          <w:rFonts w:ascii="Calibri" w:hAnsi="Calibri" w:cs="Calibri"/>
          <w:kern w:val="1"/>
        </w:rPr>
        <w:t>e l</w:t>
      </w:r>
      <w:r w:rsidRPr="00900447">
        <w:rPr>
          <w:rFonts w:ascii="Calibri" w:hAnsi="Calibri" w:cs="Calibri"/>
          <w:spacing w:val="-1"/>
          <w:kern w:val="1"/>
        </w:rPr>
        <w:t>ib</w:t>
      </w:r>
      <w:r w:rsidRPr="00900447">
        <w:rPr>
          <w:rFonts w:ascii="Calibri" w:hAnsi="Calibri" w:cs="Calibri"/>
          <w:kern w:val="1"/>
        </w:rPr>
        <w:t>ra</w:t>
      </w:r>
      <w:r w:rsidRPr="00900447">
        <w:rPr>
          <w:rFonts w:ascii="Calibri" w:hAnsi="Calibri" w:cs="Calibri"/>
          <w:spacing w:val="-3"/>
          <w:kern w:val="1"/>
        </w:rPr>
        <w:t>r</w:t>
      </w:r>
      <w:r w:rsidRPr="00900447">
        <w:rPr>
          <w:rFonts w:ascii="Calibri" w:hAnsi="Calibri" w:cs="Calibri"/>
          <w:kern w:val="1"/>
        </w:rPr>
        <w:t>y c</w:t>
      </w:r>
      <w:r w:rsidRPr="00900447">
        <w:rPr>
          <w:rFonts w:ascii="Calibri" w:hAnsi="Calibri" w:cs="Calibri"/>
          <w:spacing w:val="-3"/>
          <w:kern w:val="1"/>
        </w:rPr>
        <w:t>a</w:t>
      </w:r>
      <w:r w:rsidRPr="00900447">
        <w:rPr>
          <w:rFonts w:ascii="Calibri" w:hAnsi="Calibri" w:cs="Calibri"/>
          <w:kern w:val="1"/>
        </w:rPr>
        <w:t>talog</w:t>
      </w:r>
      <w:r w:rsidRPr="00900447">
        <w:rPr>
          <w:rFonts w:ascii="Calibri" w:hAnsi="Calibri" w:cs="Calibri"/>
          <w:spacing w:val="-1"/>
          <w:kern w:val="1"/>
        </w:rPr>
        <w:t xml:space="preserve"> </w:t>
      </w:r>
      <w:r w:rsidRPr="00900447">
        <w:rPr>
          <w:rFonts w:ascii="Calibri" w:hAnsi="Calibri" w:cs="Calibri"/>
          <w:spacing w:val="-3"/>
          <w:kern w:val="1"/>
        </w:rPr>
        <w:t>i</w:t>
      </w:r>
      <w:r w:rsidRPr="00900447">
        <w:rPr>
          <w:rFonts w:ascii="Calibri" w:hAnsi="Calibri" w:cs="Calibri"/>
          <w:kern w:val="1"/>
        </w:rPr>
        <w:t>s</w:t>
      </w:r>
      <w:r w:rsidRPr="00900447">
        <w:rPr>
          <w:rFonts w:ascii="Calibri" w:hAnsi="Calibri" w:cs="Calibri"/>
          <w:spacing w:val="-2"/>
          <w:kern w:val="1"/>
        </w:rPr>
        <w:t xml:space="preserve"> </w:t>
      </w:r>
      <w:r w:rsidRPr="00900447">
        <w:rPr>
          <w:rFonts w:ascii="Calibri" w:hAnsi="Calibri" w:cs="Calibri"/>
          <w:spacing w:val="1"/>
          <w:kern w:val="1"/>
        </w:rPr>
        <w:t>o</w:t>
      </w:r>
      <w:r w:rsidRPr="00900447">
        <w:rPr>
          <w:rFonts w:ascii="Calibri" w:hAnsi="Calibri" w:cs="Calibri"/>
          <w:spacing w:val="-1"/>
          <w:kern w:val="1"/>
        </w:rPr>
        <w:t>n</w:t>
      </w:r>
      <w:r w:rsidRPr="00900447">
        <w:rPr>
          <w:rFonts w:ascii="Calibri" w:hAnsi="Calibri" w:cs="Calibri"/>
          <w:kern w:val="1"/>
        </w:rPr>
        <w:t>e</w:t>
      </w:r>
      <w:r w:rsidRPr="00900447">
        <w:rPr>
          <w:rFonts w:ascii="Calibri" w:hAnsi="Calibri" w:cs="Calibri"/>
          <w:spacing w:val="-2"/>
          <w:kern w:val="1"/>
        </w:rPr>
        <w:t xml:space="preserve"> </w:t>
      </w:r>
      <w:r w:rsidRPr="00900447">
        <w:rPr>
          <w:rFonts w:ascii="Calibri" w:hAnsi="Calibri" w:cs="Calibri"/>
          <w:spacing w:val="1"/>
          <w:kern w:val="1"/>
        </w:rPr>
        <w:t>o</w:t>
      </w:r>
      <w:r w:rsidRPr="00900447">
        <w:rPr>
          <w:rFonts w:ascii="Calibri" w:hAnsi="Calibri" w:cs="Calibri"/>
          <w:kern w:val="1"/>
        </w:rPr>
        <w:t>f t</w:t>
      </w:r>
      <w:r w:rsidRPr="00900447">
        <w:rPr>
          <w:rFonts w:ascii="Calibri" w:hAnsi="Calibri" w:cs="Calibri"/>
          <w:spacing w:val="-4"/>
          <w:kern w:val="1"/>
        </w:rPr>
        <w:t>h</w:t>
      </w:r>
      <w:r w:rsidRPr="00900447">
        <w:rPr>
          <w:rFonts w:ascii="Calibri" w:hAnsi="Calibri" w:cs="Calibri"/>
          <w:kern w:val="1"/>
        </w:rPr>
        <w:t xml:space="preserve">e </w:t>
      </w:r>
      <w:r w:rsidRPr="00900447">
        <w:rPr>
          <w:rFonts w:ascii="Calibri" w:hAnsi="Calibri" w:cs="Calibri"/>
          <w:spacing w:val="-1"/>
          <w:kern w:val="1"/>
        </w:rPr>
        <w:t>qu</w:t>
      </w:r>
      <w:r w:rsidRPr="00900447">
        <w:rPr>
          <w:rFonts w:ascii="Calibri" w:hAnsi="Calibri" w:cs="Calibri"/>
          <w:kern w:val="1"/>
        </w:rPr>
        <w:t>ick</w:t>
      </w:r>
      <w:r w:rsidRPr="00900447">
        <w:rPr>
          <w:rFonts w:ascii="Calibri" w:hAnsi="Calibri" w:cs="Calibri"/>
          <w:spacing w:val="-2"/>
          <w:kern w:val="1"/>
        </w:rPr>
        <w:t>e</w:t>
      </w:r>
      <w:r w:rsidRPr="00900447">
        <w:rPr>
          <w:rFonts w:ascii="Calibri" w:hAnsi="Calibri" w:cs="Calibri"/>
          <w:kern w:val="1"/>
        </w:rPr>
        <w:t>st</w:t>
      </w:r>
      <w:r w:rsidRPr="00900447">
        <w:rPr>
          <w:rFonts w:ascii="Calibri" w:hAnsi="Calibri" w:cs="Calibri"/>
          <w:spacing w:val="-2"/>
          <w:kern w:val="1"/>
        </w:rPr>
        <w:t xml:space="preserve"> </w:t>
      </w:r>
      <w:r w:rsidRPr="00900447">
        <w:rPr>
          <w:rFonts w:ascii="Calibri" w:hAnsi="Calibri" w:cs="Calibri"/>
          <w:kern w:val="1"/>
        </w:rPr>
        <w:t>wa</w:t>
      </w:r>
      <w:r w:rsidRPr="00900447">
        <w:rPr>
          <w:rFonts w:ascii="Calibri" w:hAnsi="Calibri" w:cs="Calibri"/>
          <w:spacing w:val="1"/>
          <w:kern w:val="1"/>
        </w:rPr>
        <w:t>y</w:t>
      </w:r>
      <w:r w:rsidRPr="00900447">
        <w:rPr>
          <w:rFonts w:ascii="Calibri" w:hAnsi="Calibri" w:cs="Calibri"/>
          <w:kern w:val="1"/>
        </w:rPr>
        <w:t>s</w:t>
      </w:r>
      <w:r w:rsidRPr="00900447">
        <w:rPr>
          <w:rFonts w:ascii="Calibri" w:hAnsi="Calibri" w:cs="Calibri"/>
          <w:spacing w:val="-3"/>
          <w:kern w:val="1"/>
        </w:rPr>
        <w:t xml:space="preserve"> </w:t>
      </w:r>
      <w:r w:rsidRPr="00900447">
        <w:rPr>
          <w:rFonts w:ascii="Calibri" w:hAnsi="Calibri" w:cs="Calibri"/>
          <w:spacing w:val="-2"/>
          <w:kern w:val="1"/>
        </w:rPr>
        <w:t>t</w:t>
      </w:r>
      <w:r w:rsidRPr="00900447">
        <w:rPr>
          <w:rFonts w:ascii="Calibri" w:hAnsi="Calibri" w:cs="Calibri"/>
          <w:kern w:val="1"/>
        </w:rPr>
        <w:t>o</w:t>
      </w:r>
      <w:r w:rsidRPr="00900447">
        <w:rPr>
          <w:rFonts w:ascii="Calibri" w:hAnsi="Calibri" w:cs="Calibri"/>
          <w:spacing w:val="-1"/>
          <w:kern w:val="1"/>
        </w:rPr>
        <w:t xml:space="preserve"> </w:t>
      </w:r>
      <w:r w:rsidRPr="00900447">
        <w:rPr>
          <w:rFonts w:ascii="Calibri" w:hAnsi="Calibri" w:cs="Calibri"/>
          <w:kern w:val="1"/>
        </w:rPr>
        <w:t>fi</w:t>
      </w:r>
      <w:r w:rsidRPr="00900447">
        <w:rPr>
          <w:rFonts w:ascii="Calibri" w:hAnsi="Calibri" w:cs="Calibri"/>
          <w:spacing w:val="-1"/>
          <w:kern w:val="1"/>
        </w:rPr>
        <w:t>n</w:t>
      </w:r>
      <w:r w:rsidRPr="00900447">
        <w:rPr>
          <w:rFonts w:ascii="Calibri" w:hAnsi="Calibri" w:cs="Calibri"/>
          <w:kern w:val="1"/>
        </w:rPr>
        <w:t>d</w:t>
      </w:r>
      <w:r w:rsidRPr="00900447">
        <w:rPr>
          <w:rFonts w:ascii="Calibri" w:hAnsi="Calibri" w:cs="Calibri"/>
          <w:spacing w:val="-1"/>
          <w:kern w:val="1"/>
        </w:rPr>
        <w:t xml:space="preserve"> </w:t>
      </w:r>
      <w:r w:rsidRPr="00900447">
        <w:rPr>
          <w:rFonts w:ascii="Calibri" w:hAnsi="Calibri" w:cs="Calibri"/>
          <w:kern w:val="1"/>
        </w:rPr>
        <w:t>w</w:t>
      </w:r>
      <w:r w:rsidRPr="00900447">
        <w:rPr>
          <w:rFonts w:ascii="Calibri" w:hAnsi="Calibri" w:cs="Calibri"/>
          <w:spacing w:val="-1"/>
          <w:kern w:val="1"/>
        </w:rPr>
        <w:t>h</w:t>
      </w:r>
      <w:r w:rsidRPr="00900447">
        <w:rPr>
          <w:rFonts w:ascii="Calibri" w:hAnsi="Calibri" w:cs="Calibri"/>
          <w:kern w:val="1"/>
        </w:rPr>
        <w:t>at</w:t>
      </w:r>
      <w:r w:rsidRPr="00900447">
        <w:rPr>
          <w:rFonts w:ascii="Calibri" w:hAnsi="Calibri" w:cs="Calibri"/>
          <w:spacing w:val="-2"/>
          <w:kern w:val="1"/>
        </w:rPr>
        <w:t xml:space="preserve"> </w:t>
      </w:r>
      <w:r w:rsidRPr="00900447">
        <w:rPr>
          <w:rFonts w:ascii="Calibri" w:hAnsi="Calibri" w:cs="Calibri"/>
          <w:kern w:val="1"/>
        </w:rPr>
        <w:t>y</w:t>
      </w:r>
      <w:r w:rsidRPr="00900447">
        <w:rPr>
          <w:rFonts w:ascii="Calibri" w:hAnsi="Calibri" w:cs="Calibri"/>
          <w:spacing w:val="1"/>
          <w:kern w:val="1"/>
        </w:rPr>
        <w:t>o</w:t>
      </w:r>
      <w:r w:rsidRPr="00900447">
        <w:rPr>
          <w:rFonts w:ascii="Calibri" w:hAnsi="Calibri" w:cs="Calibri"/>
          <w:kern w:val="1"/>
        </w:rPr>
        <w:t>u</w:t>
      </w:r>
      <w:r w:rsidRPr="00900447">
        <w:rPr>
          <w:rFonts w:ascii="Calibri" w:hAnsi="Calibri" w:cs="Calibri"/>
          <w:spacing w:val="-1"/>
          <w:kern w:val="1"/>
        </w:rPr>
        <w:t xml:space="preserve"> </w:t>
      </w:r>
      <w:r w:rsidRPr="00900447">
        <w:rPr>
          <w:rFonts w:ascii="Calibri" w:hAnsi="Calibri" w:cs="Calibri"/>
          <w:spacing w:val="-3"/>
          <w:kern w:val="1"/>
        </w:rPr>
        <w:t>n</w:t>
      </w:r>
      <w:r w:rsidRPr="00900447">
        <w:rPr>
          <w:rFonts w:ascii="Calibri" w:hAnsi="Calibri" w:cs="Calibri"/>
          <w:kern w:val="1"/>
        </w:rPr>
        <w:t>eed</w:t>
      </w:r>
      <w:r w:rsidRPr="00900447">
        <w:rPr>
          <w:rFonts w:ascii="Calibri" w:hAnsi="Calibri" w:cs="Calibri"/>
          <w:spacing w:val="-1"/>
          <w:kern w:val="1"/>
        </w:rPr>
        <w:t xml:space="preserve"> </w:t>
      </w:r>
      <w:r w:rsidRPr="00900447">
        <w:rPr>
          <w:rFonts w:ascii="Calibri" w:hAnsi="Calibri" w:cs="Calibri"/>
          <w:spacing w:val="-2"/>
          <w:kern w:val="1"/>
        </w:rPr>
        <w:t>t</w:t>
      </w:r>
      <w:r w:rsidRPr="00900447">
        <w:rPr>
          <w:rFonts w:ascii="Calibri" w:hAnsi="Calibri" w:cs="Calibri"/>
          <w:kern w:val="1"/>
        </w:rPr>
        <w:t>o</w:t>
      </w:r>
      <w:r w:rsidRPr="00900447">
        <w:rPr>
          <w:rFonts w:ascii="Calibri" w:hAnsi="Calibri" w:cs="Calibri"/>
          <w:spacing w:val="-1"/>
          <w:kern w:val="1"/>
        </w:rPr>
        <w:t xml:space="preserve"> </w:t>
      </w:r>
      <w:r w:rsidRPr="00900447">
        <w:rPr>
          <w:rFonts w:ascii="Calibri" w:hAnsi="Calibri" w:cs="Calibri"/>
          <w:kern w:val="1"/>
        </w:rPr>
        <w:t>c</w:t>
      </w:r>
      <w:r w:rsidRPr="00900447">
        <w:rPr>
          <w:rFonts w:ascii="Calibri" w:hAnsi="Calibri" w:cs="Calibri"/>
          <w:spacing w:val="-1"/>
          <w:kern w:val="1"/>
        </w:rPr>
        <w:t>o</w:t>
      </w:r>
      <w:r w:rsidRPr="00900447">
        <w:rPr>
          <w:rFonts w:ascii="Calibri" w:hAnsi="Calibri" w:cs="Calibri"/>
          <w:spacing w:val="-2"/>
          <w:kern w:val="1"/>
        </w:rPr>
        <w:t>m</w:t>
      </w:r>
      <w:r w:rsidRPr="00900447">
        <w:rPr>
          <w:rFonts w:ascii="Calibri" w:hAnsi="Calibri" w:cs="Calibri"/>
          <w:spacing w:val="-1"/>
          <w:kern w:val="1"/>
        </w:rPr>
        <w:t>p</w:t>
      </w:r>
      <w:r w:rsidRPr="00900447">
        <w:rPr>
          <w:rFonts w:ascii="Calibri" w:hAnsi="Calibri" w:cs="Calibri"/>
          <w:kern w:val="1"/>
        </w:rPr>
        <w:t>lete</w:t>
      </w:r>
      <w:r w:rsidRPr="00900447">
        <w:rPr>
          <w:rFonts w:ascii="Calibri" w:hAnsi="Calibri" w:cs="Calibri"/>
          <w:spacing w:val="1"/>
          <w:kern w:val="1"/>
        </w:rPr>
        <w:t xml:space="preserve"> </w:t>
      </w:r>
      <w:r w:rsidRPr="00900447">
        <w:rPr>
          <w:rFonts w:ascii="Calibri" w:hAnsi="Calibri" w:cs="Calibri"/>
          <w:kern w:val="1"/>
        </w:rPr>
        <w:t>an assi</w:t>
      </w:r>
      <w:r w:rsidRPr="00900447">
        <w:rPr>
          <w:rFonts w:ascii="Calibri" w:hAnsi="Calibri" w:cs="Calibri"/>
          <w:spacing w:val="-1"/>
          <w:kern w:val="1"/>
        </w:rPr>
        <w:t>gn</w:t>
      </w:r>
      <w:r w:rsidRPr="00900447">
        <w:rPr>
          <w:rFonts w:ascii="Calibri" w:hAnsi="Calibri" w:cs="Calibri"/>
          <w:kern w:val="1"/>
        </w:rPr>
        <w:t>ment.</w:t>
      </w:r>
      <w:r w:rsidRPr="00900447">
        <w:rPr>
          <w:rFonts w:ascii="Calibri" w:hAnsi="Calibri" w:cs="Calibri"/>
          <w:spacing w:val="47"/>
          <w:kern w:val="1"/>
        </w:rPr>
        <w:t xml:space="preserve"> </w:t>
      </w:r>
    </w:p>
    <w:p w14:paraId="46743EFE" w14:textId="77777777" w:rsidR="00B93A7C" w:rsidRDefault="00B93A7C" w:rsidP="00900447">
      <w:pPr>
        <w:widowControl w:val="0"/>
        <w:tabs>
          <w:tab w:val="left" w:pos="870"/>
        </w:tabs>
        <w:autoSpaceDE w:val="0"/>
        <w:autoSpaceDN w:val="0"/>
        <w:adjustRightInd w:val="0"/>
        <w:spacing w:line="255" w:lineRule="auto"/>
        <w:ind w:right="-760"/>
        <w:rPr>
          <w:rFonts w:ascii="Calibri" w:hAnsi="Calibri" w:cs="Calibri"/>
          <w:spacing w:val="-1"/>
          <w:kern w:val="1"/>
        </w:rPr>
      </w:pPr>
      <w:r>
        <w:rPr>
          <w:rFonts w:ascii="Calibri" w:hAnsi="Calibri" w:cs="Calibri"/>
          <w:kern w:val="1"/>
        </w:rPr>
        <w:t xml:space="preserve">       </w:t>
      </w:r>
      <w:r w:rsidR="00900447" w:rsidRPr="00B93A7C">
        <w:rPr>
          <w:rFonts w:ascii="Calibri" w:hAnsi="Calibri" w:cs="Calibri"/>
          <w:kern w:val="1"/>
        </w:rPr>
        <w:t>It</w:t>
      </w:r>
      <w:r w:rsidR="00900447" w:rsidRPr="00B93A7C">
        <w:rPr>
          <w:rFonts w:ascii="Calibri" w:hAnsi="Calibri" w:cs="Calibri"/>
          <w:spacing w:val="1"/>
          <w:kern w:val="1"/>
        </w:rPr>
        <w:t xml:space="preserve"> </w:t>
      </w:r>
      <w:r w:rsidR="00900447" w:rsidRPr="00B93A7C">
        <w:rPr>
          <w:rFonts w:ascii="Calibri" w:hAnsi="Calibri" w:cs="Calibri"/>
          <w:spacing w:val="-3"/>
          <w:kern w:val="1"/>
        </w:rPr>
        <w:t>c</w:t>
      </w:r>
      <w:r w:rsidR="00900447" w:rsidRPr="00B93A7C">
        <w:rPr>
          <w:rFonts w:ascii="Calibri" w:hAnsi="Calibri" w:cs="Calibri"/>
          <w:kern w:val="1"/>
        </w:rPr>
        <w:t>an</w:t>
      </w:r>
      <w:r w:rsidR="00900447" w:rsidRPr="00B93A7C">
        <w:rPr>
          <w:rFonts w:ascii="Calibri" w:hAnsi="Calibri" w:cs="Calibri"/>
          <w:spacing w:val="-1"/>
          <w:kern w:val="1"/>
        </w:rPr>
        <w:t xml:space="preserve"> </w:t>
      </w:r>
      <w:r w:rsidR="00900447" w:rsidRPr="00B93A7C">
        <w:rPr>
          <w:rFonts w:ascii="Calibri" w:hAnsi="Calibri" w:cs="Calibri"/>
          <w:kern w:val="1"/>
        </w:rPr>
        <w:t>also</w:t>
      </w:r>
      <w:r>
        <w:rPr>
          <w:rFonts w:ascii="Calibri" w:hAnsi="Calibri" w:cs="Calibri"/>
          <w:spacing w:val="-1"/>
          <w:kern w:val="1"/>
        </w:rPr>
        <w:t xml:space="preserve"> </w:t>
      </w:r>
      <w:r w:rsidR="00900447" w:rsidRPr="00900447">
        <w:rPr>
          <w:rFonts w:ascii="Calibri" w:hAnsi="Calibri" w:cs="Calibri"/>
          <w:kern w:val="1"/>
        </w:rPr>
        <w:t>g</w:t>
      </w:r>
      <w:r w:rsidR="00900447" w:rsidRPr="00900447">
        <w:rPr>
          <w:rFonts w:ascii="Calibri" w:hAnsi="Calibri" w:cs="Calibri"/>
          <w:spacing w:val="-2"/>
          <w:kern w:val="1"/>
        </w:rPr>
        <w:t>u</w:t>
      </w:r>
      <w:r w:rsidR="00900447" w:rsidRPr="00900447">
        <w:rPr>
          <w:rFonts w:ascii="Calibri" w:hAnsi="Calibri" w:cs="Calibri"/>
          <w:kern w:val="1"/>
        </w:rPr>
        <w:t>i</w:t>
      </w:r>
      <w:r w:rsidR="00900447" w:rsidRPr="00900447">
        <w:rPr>
          <w:rFonts w:ascii="Calibri" w:hAnsi="Calibri" w:cs="Calibri"/>
          <w:spacing w:val="-2"/>
          <w:kern w:val="1"/>
        </w:rPr>
        <w:t>d</w:t>
      </w:r>
      <w:r w:rsidR="00900447" w:rsidRPr="00900447">
        <w:rPr>
          <w:rFonts w:ascii="Calibri" w:hAnsi="Calibri" w:cs="Calibri"/>
          <w:kern w:val="1"/>
        </w:rPr>
        <w:t xml:space="preserve">e </w:t>
      </w:r>
      <w:r w:rsidR="00900447" w:rsidRPr="00900447">
        <w:rPr>
          <w:rFonts w:ascii="Calibri" w:hAnsi="Calibri" w:cs="Calibri"/>
          <w:spacing w:val="-2"/>
          <w:kern w:val="1"/>
        </w:rPr>
        <w:t>y</w:t>
      </w:r>
      <w:r w:rsidR="00900447" w:rsidRPr="00900447">
        <w:rPr>
          <w:rFonts w:ascii="Calibri" w:hAnsi="Calibri" w:cs="Calibri"/>
          <w:spacing w:val="1"/>
          <w:kern w:val="1"/>
        </w:rPr>
        <w:t>o</w:t>
      </w:r>
      <w:r w:rsidR="00900447" w:rsidRPr="00900447">
        <w:rPr>
          <w:rFonts w:ascii="Calibri" w:hAnsi="Calibri" w:cs="Calibri"/>
          <w:kern w:val="1"/>
        </w:rPr>
        <w:t>u</w:t>
      </w:r>
      <w:r w:rsidR="00900447" w:rsidRPr="00900447">
        <w:rPr>
          <w:rFonts w:ascii="Calibri" w:hAnsi="Calibri" w:cs="Calibri"/>
          <w:spacing w:val="-1"/>
          <w:kern w:val="1"/>
        </w:rPr>
        <w:t xml:space="preserve"> </w:t>
      </w:r>
      <w:r w:rsidR="00900447" w:rsidRPr="00900447">
        <w:rPr>
          <w:rFonts w:ascii="Calibri" w:hAnsi="Calibri" w:cs="Calibri"/>
          <w:kern w:val="1"/>
        </w:rPr>
        <w:t>w</w:t>
      </w:r>
      <w:r w:rsidR="00900447" w:rsidRPr="00900447">
        <w:rPr>
          <w:rFonts w:ascii="Calibri" w:hAnsi="Calibri" w:cs="Calibri"/>
          <w:spacing w:val="-1"/>
          <w:kern w:val="1"/>
        </w:rPr>
        <w:t>h</w:t>
      </w:r>
      <w:r w:rsidR="00900447" w:rsidRPr="00900447">
        <w:rPr>
          <w:rFonts w:ascii="Calibri" w:hAnsi="Calibri" w:cs="Calibri"/>
          <w:kern w:val="1"/>
        </w:rPr>
        <w:t>en</w:t>
      </w:r>
      <w:r w:rsidR="00900447" w:rsidRPr="00900447">
        <w:rPr>
          <w:rFonts w:ascii="Calibri" w:hAnsi="Calibri" w:cs="Calibri"/>
          <w:spacing w:val="-3"/>
          <w:kern w:val="1"/>
        </w:rPr>
        <w:t xml:space="preserve"> </w:t>
      </w:r>
      <w:r w:rsidR="00900447" w:rsidRPr="00900447">
        <w:rPr>
          <w:rFonts w:ascii="Calibri" w:hAnsi="Calibri" w:cs="Calibri"/>
          <w:spacing w:val="-2"/>
          <w:kern w:val="1"/>
        </w:rPr>
        <w:t>y</w:t>
      </w:r>
      <w:r w:rsidR="00900447" w:rsidRPr="00900447">
        <w:rPr>
          <w:rFonts w:ascii="Calibri" w:hAnsi="Calibri" w:cs="Calibri"/>
          <w:spacing w:val="1"/>
          <w:kern w:val="1"/>
        </w:rPr>
        <w:t>o</w:t>
      </w:r>
      <w:r w:rsidR="00900447" w:rsidRPr="00900447">
        <w:rPr>
          <w:rFonts w:ascii="Calibri" w:hAnsi="Calibri" w:cs="Calibri"/>
          <w:kern w:val="1"/>
        </w:rPr>
        <w:t>u</w:t>
      </w:r>
      <w:r w:rsidR="00900447" w:rsidRPr="00900447">
        <w:rPr>
          <w:rFonts w:ascii="Calibri" w:hAnsi="Calibri" w:cs="Calibri"/>
          <w:spacing w:val="-1"/>
          <w:kern w:val="1"/>
        </w:rPr>
        <w:t xml:space="preserve"> </w:t>
      </w:r>
      <w:r w:rsidR="00900447" w:rsidRPr="00900447">
        <w:rPr>
          <w:rFonts w:ascii="Calibri" w:hAnsi="Calibri" w:cs="Calibri"/>
          <w:kern w:val="1"/>
        </w:rPr>
        <w:t>wa</w:t>
      </w:r>
      <w:r w:rsidR="00900447" w:rsidRPr="00900447">
        <w:rPr>
          <w:rFonts w:ascii="Calibri" w:hAnsi="Calibri" w:cs="Calibri"/>
          <w:spacing w:val="-4"/>
          <w:kern w:val="1"/>
        </w:rPr>
        <w:t>n</w:t>
      </w:r>
      <w:r w:rsidR="00900447" w:rsidRPr="00900447">
        <w:rPr>
          <w:rFonts w:ascii="Calibri" w:hAnsi="Calibri" w:cs="Calibri"/>
          <w:kern w:val="1"/>
        </w:rPr>
        <w:t xml:space="preserve">t </w:t>
      </w:r>
      <w:r w:rsidR="00900447" w:rsidRPr="00900447">
        <w:rPr>
          <w:rFonts w:ascii="Calibri" w:hAnsi="Calibri" w:cs="Calibri"/>
          <w:spacing w:val="-2"/>
          <w:kern w:val="1"/>
        </w:rPr>
        <w:t>t</w:t>
      </w:r>
      <w:r w:rsidR="00900447" w:rsidRPr="00900447">
        <w:rPr>
          <w:rFonts w:ascii="Calibri" w:hAnsi="Calibri" w:cs="Calibri"/>
          <w:kern w:val="1"/>
        </w:rPr>
        <w:t>o</w:t>
      </w:r>
      <w:r w:rsidR="00900447" w:rsidRPr="00900447">
        <w:rPr>
          <w:rFonts w:ascii="Calibri" w:hAnsi="Calibri" w:cs="Calibri"/>
          <w:spacing w:val="1"/>
          <w:kern w:val="1"/>
        </w:rPr>
        <w:t xml:space="preserve"> </w:t>
      </w:r>
      <w:r w:rsidR="00900447" w:rsidRPr="00900447">
        <w:rPr>
          <w:rFonts w:ascii="Calibri" w:hAnsi="Calibri" w:cs="Calibri"/>
          <w:spacing w:val="-3"/>
          <w:kern w:val="1"/>
        </w:rPr>
        <w:t>b</w:t>
      </w:r>
      <w:r w:rsidR="00900447" w:rsidRPr="00900447">
        <w:rPr>
          <w:rFonts w:ascii="Calibri" w:hAnsi="Calibri" w:cs="Calibri"/>
          <w:kern w:val="1"/>
        </w:rPr>
        <w:t>row</w:t>
      </w:r>
      <w:r w:rsidR="00900447" w:rsidRPr="00900447">
        <w:rPr>
          <w:rFonts w:ascii="Calibri" w:hAnsi="Calibri" w:cs="Calibri"/>
          <w:spacing w:val="-2"/>
          <w:kern w:val="1"/>
        </w:rPr>
        <w:t>s</w:t>
      </w:r>
      <w:r w:rsidR="00900447" w:rsidRPr="00900447">
        <w:rPr>
          <w:rFonts w:ascii="Calibri" w:hAnsi="Calibri" w:cs="Calibri"/>
          <w:kern w:val="1"/>
        </w:rPr>
        <w:t>e the</w:t>
      </w:r>
      <w:r w:rsidR="00900447" w:rsidRPr="00900447">
        <w:rPr>
          <w:rFonts w:ascii="Calibri" w:hAnsi="Calibri" w:cs="Calibri"/>
          <w:spacing w:val="-2"/>
          <w:kern w:val="1"/>
        </w:rPr>
        <w:t xml:space="preserve"> c</w:t>
      </w:r>
      <w:r w:rsidR="00900447" w:rsidRPr="00900447">
        <w:rPr>
          <w:rFonts w:ascii="Calibri" w:hAnsi="Calibri" w:cs="Calibri"/>
          <w:spacing w:val="1"/>
          <w:kern w:val="1"/>
        </w:rPr>
        <w:t>o</w:t>
      </w:r>
      <w:r w:rsidR="00900447" w:rsidRPr="00900447">
        <w:rPr>
          <w:rFonts w:ascii="Calibri" w:hAnsi="Calibri" w:cs="Calibri"/>
          <w:kern w:val="1"/>
        </w:rPr>
        <w:t>l</w:t>
      </w:r>
      <w:r w:rsidR="00900447" w:rsidRPr="00900447">
        <w:rPr>
          <w:rFonts w:ascii="Calibri" w:hAnsi="Calibri" w:cs="Calibri"/>
          <w:spacing w:val="-1"/>
          <w:kern w:val="1"/>
        </w:rPr>
        <w:t>l</w:t>
      </w:r>
      <w:r w:rsidR="00900447" w:rsidRPr="00900447">
        <w:rPr>
          <w:rFonts w:ascii="Calibri" w:hAnsi="Calibri" w:cs="Calibri"/>
          <w:kern w:val="1"/>
        </w:rPr>
        <w:t>ec</w:t>
      </w:r>
      <w:r w:rsidR="00900447" w:rsidRPr="00900447">
        <w:rPr>
          <w:rFonts w:ascii="Calibri" w:hAnsi="Calibri" w:cs="Calibri"/>
          <w:spacing w:val="1"/>
          <w:kern w:val="1"/>
        </w:rPr>
        <w:t>t</w:t>
      </w:r>
      <w:r w:rsidR="00900447" w:rsidRPr="00900447">
        <w:rPr>
          <w:rFonts w:ascii="Calibri" w:hAnsi="Calibri" w:cs="Calibri"/>
          <w:spacing w:val="-3"/>
          <w:kern w:val="1"/>
        </w:rPr>
        <w:t>i</w:t>
      </w:r>
      <w:r w:rsidR="00900447" w:rsidRPr="00900447">
        <w:rPr>
          <w:rFonts w:ascii="Calibri" w:hAnsi="Calibri" w:cs="Calibri"/>
          <w:spacing w:val="1"/>
          <w:kern w:val="1"/>
        </w:rPr>
        <w:t>o</w:t>
      </w:r>
      <w:r w:rsidR="00900447" w:rsidRPr="00900447">
        <w:rPr>
          <w:rFonts w:ascii="Calibri" w:hAnsi="Calibri" w:cs="Calibri"/>
          <w:spacing w:val="-1"/>
          <w:kern w:val="1"/>
        </w:rPr>
        <w:t>n</w:t>
      </w:r>
      <w:r w:rsidR="00900447" w:rsidRPr="00900447">
        <w:rPr>
          <w:rFonts w:ascii="Calibri" w:hAnsi="Calibri" w:cs="Calibri"/>
          <w:kern w:val="1"/>
        </w:rPr>
        <w:t>.  S</w:t>
      </w:r>
      <w:r w:rsidR="00900447" w:rsidRPr="00900447">
        <w:rPr>
          <w:rFonts w:ascii="Calibri" w:hAnsi="Calibri" w:cs="Calibri"/>
          <w:spacing w:val="-3"/>
          <w:kern w:val="1"/>
        </w:rPr>
        <w:t>i</w:t>
      </w:r>
      <w:r w:rsidR="00900447" w:rsidRPr="00900447">
        <w:rPr>
          <w:rFonts w:ascii="Calibri" w:hAnsi="Calibri" w:cs="Calibri"/>
          <w:kern w:val="1"/>
        </w:rPr>
        <w:t>m</w:t>
      </w:r>
      <w:r w:rsidR="00900447" w:rsidRPr="00900447">
        <w:rPr>
          <w:rFonts w:ascii="Calibri" w:hAnsi="Calibri" w:cs="Calibri"/>
          <w:spacing w:val="-4"/>
          <w:kern w:val="1"/>
        </w:rPr>
        <w:t>p</w:t>
      </w:r>
      <w:r w:rsidR="00900447" w:rsidRPr="00900447">
        <w:rPr>
          <w:rFonts w:ascii="Calibri" w:hAnsi="Calibri" w:cs="Calibri"/>
          <w:kern w:val="1"/>
        </w:rPr>
        <w:t>ly</w:t>
      </w:r>
      <w:r w:rsidR="00900447" w:rsidRPr="00900447">
        <w:rPr>
          <w:rFonts w:ascii="Calibri" w:hAnsi="Calibri" w:cs="Calibri"/>
          <w:spacing w:val="1"/>
          <w:kern w:val="1"/>
        </w:rPr>
        <w:t xml:space="preserve"> </w:t>
      </w:r>
      <w:r w:rsidR="00900447" w:rsidRPr="00900447">
        <w:rPr>
          <w:rFonts w:ascii="Calibri" w:hAnsi="Calibri" w:cs="Calibri"/>
          <w:spacing w:val="-2"/>
          <w:kern w:val="1"/>
        </w:rPr>
        <w:t>t</w:t>
      </w:r>
      <w:r w:rsidR="00900447" w:rsidRPr="00900447">
        <w:rPr>
          <w:rFonts w:ascii="Calibri" w:hAnsi="Calibri" w:cs="Calibri"/>
          <w:kern w:val="1"/>
        </w:rPr>
        <w:t>y</w:t>
      </w:r>
      <w:r w:rsidR="00900447" w:rsidRPr="00900447">
        <w:rPr>
          <w:rFonts w:ascii="Calibri" w:hAnsi="Calibri" w:cs="Calibri"/>
          <w:spacing w:val="-1"/>
          <w:kern w:val="1"/>
        </w:rPr>
        <w:t>p</w:t>
      </w:r>
      <w:r w:rsidR="00900447" w:rsidRPr="00900447">
        <w:rPr>
          <w:rFonts w:ascii="Calibri" w:hAnsi="Calibri" w:cs="Calibri"/>
          <w:kern w:val="1"/>
        </w:rPr>
        <w:t>e in</w:t>
      </w:r>
      <w:r w:rsidR="00900447" w:rsidRPr="00900447">
        <w:rPr>
          <w:rFonts w:ascii="Calibri" w:hAnsi="Calibri" w:cs="Calibri"/>
          <w:spacing w:val="-1"/>
          <w:kern w:val="1"/>
        </w:rPr>
        <w:t xml:space="preserve"> </w:t>
      </w:r>
      <w:r w:rsidR="00900447" w:rsidRPr="00900447">
        <w:rPr>
          <w:rFonts w:ascii="Calibri" w:hAnsi="Calibri" w:cs="Calibri"/>
          <w:kern w:val="1"/>
        </w:rPr>
        <w:t>t</w:t>
      </w:r>
      <w:r w:rsidR="00900447" w:rsidRPr="00900447">
        <w:rPr>
          <w:rFonts w:ascii="Calibri" w:hAnsi="Calibri" w:cs="Calibri"/>
          <w:spacing w:val="-4"/>
          <w:kern w:val="1"/>
        </w:rPr>
        <w:t>h</w:t>
      </w:r>
      <w:r w:rsidR="00900447" w:rsidRPr="00900447">
        <w:rPr>
          <w:rFonts w:ascii="Calibri" w:hAnsi="Calibri" w:cs="Calibri"/>
          <w:kern w:val="1"/>
        </w:rPr>
        <w:t>e su</w:t>
      </w:r>
      <w:r w:rsidR="00900447" w:rsidRPr="00900447">
        <w:rPr>
          <w:rFonts w:ascii="Calibri" w:hAnsi="Calibri" w:cs="Calibri"/>
          <w:spacing w:val="-2"/>
          <w:kern w:val="1"/>
        </w:rPr>
        <w:t>b</w:t>
      </w:r>
      <w:r w:rsidR="00900447" w:rsidRPr="00900447">
        <w:rPr>
          <w:rFonts w:ascii="Calibri" w:hAnsi="Calibri" w:cs="Calibri"/>
          <w:kern w:val="1"/>
        </w:rPr>
        <w:t>ject a</w:t>
      </w:r>
      <w:r w:rsidR="00900447" w:rsidRPr="00900447">
        <w:rPr>
          <w:rFonts w:ascii="Calibri" w:hAnsi="Calibri" w:cs="Calibri"/>
          <w:spacing w:val="-3"/>
          <w:kern w:val="1"/>
        </w:rPr>
        <w:t>r</w:t>
      </w:r>
      <w:r w:rsidR="00900447" w:rsidRPr="00900447">
        <w:rPr>
          <w:rFonts w:ascii="Calibri" w:hAnsi="Calibri" w:cs="Calibri"/>
          <w:kern w:val="1"/>
        </w:rPr>
        <w:t>ea that</w:t>
      </w:r>
      <w:r w:rsidR="00900447" w:rsidRPr="00900447">
        <w:rPr>
          <w:rFonts w:ascii="Calibri" w:hAnsi="Calibri" w:cs="Calibri"/>
          <w:spacing w:val="-3"/>
          <w:kern w:val="1"/>
        </w:rPr>
        <w:t xml:space="preserve"> </w:t>
      </w:r>
      <w:r w:rsidR="00900447" w:rsidRPr="00900447">
        <w:rPr>
          <w:rFonts w:ascii="Calibri" w:hAnsi="Calibri" w:cs="Calibri"/>
          <w:spacing w:val="-2"/>
          <w:kern w:val="1"/>
        </w:rPr>
        <w:t>y</w:t>
      </w:r>
      <w:r w:rsidR="00900447" w:rsidRPr="00900447">
        <w:rPr>
          <w:rFonts w:ascii="Calibri" w:hAnsi="Calibri" w:cs="Calibri"/>
          <w:spacing w:val="1"/>
          <w:kern w:val="1"/>
        </w:rPr>
        <w:t>o</w:t>
      </w:r>
      <w:r w:rsidR="00900447" w:rsidRPr="00900447">
        <w:rPr>
          <w:rFonts w:ascii="Calibri" w:hAnsi="Calibri" w:cs="Calibri"/>
          <w:kern w:val="1"/>
        </w:rPr>
        <w:t>u</w:t>
      </w:r>
      <w:r w:rsidR="00900447" w:rsidRPr="00900447">
        <w:rPr>
          <w:rFonts w:ascii="Calibri" w:hAnsi="Calibri" w:cs="Calibri"/>
          <w:spacing w:val="-1"/>
          <w:kern w:val="1"/>
        </w:rPr>
        <w:t xml:space="preserve"> </w:t>
      </w:r>
    </w:p>
    <w:p w14:paraId="0ABA9084" w14:textId="34417B01" w:rsidR="00900447" w:rsidRPr="00B93A7C" w:rsidRDefault="00B93A7C" w:rsidP="00900447">
      <w:pPr>
        <w:widowControl w:val="0"/>
        <w:tabs>
          <w:tab w:val="left" w:pos="870"/>
        </w:tabs>
        <w:autoSpaceDE w:val="0"/>
        <w:autoSpaceDN w:val="0"/>
        <w:adjustRightInd w:val="0"/>
        <w:spacing w:line="255" w:lineRule="auto"/>
        <w:ind w:right="-760"/>
        <w:rPr>
          <w:rFonts w:ascii="Calibri" w:hAnsi="Calibri" w:cs="Calibri"/>
          <w:spacing w:val="-1"/>
          <w:kern w:val="1"/>
        </w:rPr>
      </w:pPr>
      <w:r>
        <w:rPr>
          <w:rFonts w:ascii="Calibri" w:hAnsi="Calibri" w:cs="Calibri"/>
          <w:spacing w:val="-1"/>
          <w:kern w:val="1"/>
        </w:rPr>
        <w:t xml:space="preserve">       </w:t>
      </w:r>
      <w:proofErr w:type="gramStart"/>
      <w:r w:rsidR="00900447" w:rsidRPr="00900447">
        <w:rPr>
          <w:rFonts w:ascii="Calibri" w:hAnsi="Calibri" w:cs="Calibri"/>
          <w:kern w:val="1"/>
        </w:rPr>
        <w:t>a</w:t>
      </w:r>
      <w:r w:rsidR="00900447" w:rsidRPr="00900447">
        <w:rPr>
          <w:rFonts w:ascii="Calibri" w:hAnsi="Calibri" w:cs="Calibri"/>
          <w:spacing w:val="-3"/>
          <w:kern w:val="1"/>
        </w:rPr>
        <w:t>r</w:t>
      </w:r>
      <w:r w:rsidR="00900447" w:rsidRPr="00900447">
        <w:rPr>
          <w:rFonts w:ascii="Calibri" w:hAnsi="Calibri" w:cs="Calibri"/>
          <w:kern w:val="1"/>
        </w:rPr>
        <w:t>e</w:t>
      </w:r>
      <w:proofErr w:type="gramEnd"/>
      <w:r w:rsidR="00900447" w:rsidRPr="00900447">
        <w:rPr>
          <w:rFonts w:ascii="Calibri" w:hAnsi="Calibri" w:cs="Calibri"/>
          <w:kern w:val="1"/>
        </w:rPr>
        <w:t xml:space="preserve"> l</w:t>
      </w:r>
      <w:r w:rsidR="00900447" w:rsidRPr="00900447">
        <w:rPr>
          <w:rFonts w:ascii="Calibri" w:hAnsi="Calibri" w:cs="Calibri"/>
          <w:spacing w:val="-2"/>
          <w:kern w:val="1"/>
        </w:rPr>
        <w:t>o</w:t>
      </w:r>
      <w:r w:rsidR="00900447" w:rsidRPr="00900447">
        <w:rPr>
          <w:rFonts w:ascii="Calibri" w:hAnsi="Calibri" w:cs="Calibri"/>
          <w:spacing w:val="1"/>
          <w:kern w:val="1"/>
        </w:rPr>
        <w:t>o</w:t>
      </w:r>
      <w:r w:rsidR="00900447" w:rsidRPr="00900447">
        <w:rPr>
          <w:rFonts w:ascii="Calibri" w:hAnsi="Calibri" w:cs="Calibri"/>
          <w:kern w:val="1"/>
        </w:rPr>
        <w:t>ki</w:t>
      </w:r>
      <w:r w:rsidR="00900447" w:rsidRPr="00900447">
        <w:rPr>
          <w:rFonts w:ascii="Calibri" w:hAnsi="Calibri" w:cs="Calibri"/>
          <w:spacing w:val="-1"/>
          <w:kern w:val="1"/>
        </w:rPr>
        <w:t>n</w:t>
      </w:r>
      <w:r w:rsidR="00900447" w:rsidRPr="00900447">
        <w:rPr>
          <w:rFonts w:ascii="Calibri" w:hAnsi="Calibri" w:cs="Calibri"/>
          <w:kern w:val="1"/>
        </w:rPr>
        <w:t>g</w:t>
      </w:r>
      <w:r w:rsidR="00900447" w:rsidRPr="00900447">
        <w:rPr>
          <w:rFonts w:ascii="Calibri" w:hAnsi="Calibri" w:cs="Calibri"/>
          <w:spacing w:val="-1"/>
          <w:kern w:val="1"/>
        </w:rPr>
        <w:t xml:space="preserve"> </w:t>
      </w:r>
      <w:r w:rsidR="00900447" w:rsidRPr="00900447">
        <w:rPr>
          <w:rFonts w:ascii="Calibri" w:hAnsi="Calibri" w:cs="Calibri"/>
          <w:spacing w:val="-3"/>
          <w:kern w:val="1"/>
        </w:rPr>
        <w:t>f</w:t>
      </w:r>
      <w:r w:rsidR="00900447" w:rsidRPr="00900447">
        <w:rPr>
          <w:rFonts w:ascii="Calibri" w:hAnsi="Calibri" w:cs="Calibri"/>
          <w:spacing w:val="1"/>
          <w:kern w:val="1"/>
        </w:rPr>
        <w:t>o</w:t>
      </w:r>
      <w:r w:rsidR="00900447" w:rsidRPr="00900447">
        <w:rPr>
          <w:rFonts w:ascii="Calibri" w:hAnsi="Calibri" w:cs="Calibri"/>
          <w:kern w:val="1"/>
        </w:rPr>
        <w:t>r.</w:t>
      </w:r>
      <w:r w:rsidR="00900447" w:rsidRPr="00900447">
        <w:rPr>
          <w:rFonts w:ascii="Calibri" w:hAnsi="Calibri" w:cs="Calibri"/>
          <w:spacing w:val="49"/>
          <w:kern w:val="1"/>
        </w:rPr>
        <w:t xml:space="preserve"> </w:t>
      </w:r>
      <w:r w:rsidR="00900447" w:rsidRPr="00900447">
        <w:rPr>
          <w:rFonts w:ascii="Calibri" w:hAnsi="Calibri" w:cs="Calibri"/>
          <w:kern w:val="1"/>
        </w:rPr>
        <w:t>T</w:t>
      </w:r>
      <w:r w:rsidR="00900447" w:rsidRPr="00900447">
        <w:rPr>
          <w:rFonts w:ascii="Calibri" w:hAnsi="Calibri" w:cs="Calibri"/>
          <w:spacing w:val="-3"/>
          <w:kern w:val="1"/>
        </w:rPr>
        <w:t>h</w:t>
      </w:r>
      <w:r>
        <w:rPr>
          <w:rFonts w:ascii="Calibri" w:hAnsi="Calibri" w:cs="Calibri"/>
          <w:kern w:val="1"/>
        </w:rPr>
        <w:t xml:space="preserve">en </w:t>
      </w:r>
      <w:r w:rsidR="00900447" w:rsidRPr="00900447">
        <w:rPr>
          <w:rFonts w:ascii="Calibri" w:hAnsi="Calibri" w:cs="Calibri"/>
          <w:kern w:val="1"/>
        </w:rPr>
        <w:t>n</w:t>
      </w:r>
      <w:r w:rsidR="00900447" w:rsidRPr="00900447">
        <w:rPr>
          <w:rFonts w:ascii="Calibri" w:hAnsi="Calibri" w:cs="Calibri"/>
          <w:spacing w:val="-2"/>
          <w:kern w:val="1"/>
        </w:rPr>
        <w:t>o</w:t>
      </w:r>
      <w:r w:rsidR="00900447" w:rsidRPr="00900447">
        <w:rPr>
          <w:rFonts w:ascii="Calibri" w:hAnsi="Calibri" w:cs="Calibri"/>
          <w:kern w:val="1"/>
        </w:rPr>
        <w:t>tice</w:t>
      </w:r>
      <w:r w:rsidR="00900447" w:rsidRPr="00900447">
        <w:rPr>
          <w:rFonts w:ascii="Calibri" w:hAnsi="Calibri" w:cs="Calibri"/>
          <w:spacing w:val="-2"/>
          <w:kern w:val="1"/>
        </w:rPr>
        <w:t xml:space="preserve"> </w:t>
      </w:r>
      <w:r w:rsidR="00900447" w:rsidRPr="00900447">
        <w:rPr>
          <w:rFonts w:ascii="Calibri" w:hAnsi="Calibri" w:cs="Calibri"/>
          <w:kern w:val="1"/>
        </w:rPr>
        <w:t>the</w:t>
      </w:r>
      <w:r w:rsidR="00900447" w:rsidRPr="00900447">
        <w:rPr>
          <w:rFonts w:ascii="Calibri" w:hAnsi="Calibri" w:cs="Calibri"/>
          <w:spacing w:val="-2"/>
          <w:kern w:val="1"/>
        </w:rPr>
        <w:t xml:space="preserve"> </w:t>
      </w:r>
      <w:r w:rsidR="00900447" w:rsidRPr="00900447">
        <w:rPr>
          <w:rFonts w:ascii="Calibri" w:hAnsi="Calibri" w:cs="Calibri"/>
          <w:kern w:val="1"/>
        </w:rPr>
        <w:t>call</w:t>
      </w:r>
      <w:r w:rsidR="00900447" w:rsidRPr="00900447">
        <w:rPr>
          <w:rFonts w:ascii="Calibri" w:hAnsi="Calibri" w:cs="Calibri"/>
          <w:spacing w:val="-1"/>
          <w:kern w:val="1"/>
        </w:rPr>
        <w:t xml:space="preserve"> </w:t>
      </w:r>
      <w:r w:rsidR="00900447" w:rsidRPr="00900447">
        <w:rPr>
          <w:rFonts w:ascii="Calibri" w:hAnsi="Calibri" w:cs="Calibri"/>
          <w:kern w:val="1"/>
        </w:rPr>
        <w:t>n</w:t>
      </w:r>
      <w:r w:rsidR="00900447" w:rsidRPr="00900447">
        <w:rPr>
          <w:rFonts w:ascii="Calibri" w:hAnsi="Calibri" w:cs="Calibri"/>
          <w:spacing w:val="-2"/>
          <w:kern w:val="1"/>
        </w:rPr>
        <w:t>u</w:t>
      </w:r>
      <w:r w:rsidR="00900447" w:rsidRPr="00900447">
        <w:rPr>
          <w:rFonts w:ascii="Calibri" w:hAnsi="Calibri" w:cs="Calibri"/>
          <w:kern w:val="1"/>
        </w:rPr>
        <w:t>m</w:t>
      </w:r>
      <w:r w:rsidR="00900447" w:rsidRPr="00900447">
        <w:rPr>
          <w:rFonts w:ascii="Calibri" w:hAnsi="Calibri" w:cs="Calibri"/>
          <w:spacing w:val="-1"/>
          <w:kern w:val="1"/>
        </w:rPr>
        <w:t>b</w:t>
      </w:r>
      <w:r w:rsidR="00900447" w:rsidRPr="00900447">
        <w:rPr>
          <w:rFonts w:ascii="Calibri" w:hAnsi="Calibri" w:cs="Calibri"/>
          <w:kern w:val="1"/>
        </w:rPr>
        <w:t>e</w:t>
      </w:r>
      <w:r w:rsidR="00900447" w:rsidRPr="00900447">
        <w:rPr>
          <w:rFonts w:ascii="Calibri" w:hAnsi="Calibri" w:cs="Calibri"/>
          <w:spacing w:val="-3"/>
          <w:kern w:val="1"/>
        </w:rPr>
        <w:t>r</w:t>
      </w:r>
      <w:r w:rsidR="00900447" w:rsidRPr="00900447">
        <w:rPr>
          <w:rFonts w:ascii="Calibri" w:hAnsi="Calibri" w:cs="Calibri"/>
          <w:kern w:val="1"/>
        </w:rPr>
        <w:t xml:space="preserve">s </w:t>
      </w:r>
      <w:r w:rsidR="00900447" w:rsidRPr="00900447">
        <w:rPr>
          <w:rFonts w:ascii="Calibri" w:hAnsi="Calibri" w:cs="Calibri"/>
          <w:spacing w:val="-3"/>
          <w:kern w:val="1"/>
        </w:rPr>
        <w:t>f</w:t>
      </w:r>
      <w:r w:rsidR="00900447" w:rsidRPr="00900447">
        <w:rPr>
          <w:rFonts w:ascii="Calibri" w:hAnsi="Calibri" w:cs="Calibri"/>
          <w:spacing w:val="1"/>
          <w:kern w:val="1"/>
        </w:rPr>
        <w:t>o</w:t>
      </w:r>
      <w:r w:rsidR="00900447" w:rsidRPr="00900447">
        <w:rPr>
          <w:rFonts w:ascii="Calibri" w:hAnsi="Calibri" w:cs="Calibri"/>
          <w:kern w:val="1"/>
        </w:rPr>
        <w:t>r t</w:t>
      </w:r>
      <w:r w:rsidR="00900447" w:rsidRPr="00900447">
        <w:rPr>
          <w:rFonts w:ascii="Calibri" w:hAnsi="Calibri" w:cs="Calibri"/>
          <w:spacing w:val="-1"/>
          <w:kern w:val="1"/>
        </w:rPr>
        <w:t>h</w:t>
      </w:r>
      <w:r w:rsidR="00900447" w:rsidRPr="00900447">
        <w:rPr>
          <w:rFonts w:ascii="Calibri" w:hAnsi="Calibri" w:cs="Calibri"/>
          <w:kern w:val="1"/>
        </w:rPr>
        <w:t>at</w:t>
      </w:r>
      <w:r w:rsidR="00900447" w:rsidRPr="00900447">
        <w:rPr>
          <w:rFonts w:ascii="Calibri" w:hAnsi="Calibri" w:cs="Calibri"/>
          <w:spacing w:val="-2"/>
          <w:kern w:val="1"/>
        </w:rPr>
        <w:t xml:space="preserve"> </w:t>
      </w:r>
      <w:r w:rsidR="00900447" w:rsidRPr="00900447">
        <w:rPr>
          <w:rFonts w:ascii="Calibri" w:hAnsi="Calibri" w:cs="Calibri"/>
          <w:kern w:val="1"/>
        </w:rPr>
        <w:t>area</w:t>
      </w:r>
      <w:r w:rsidR="00900447" w:rsidRPr="00900447">
        <w:rPr>
          <w:rFonts w:ascii="Calibri" w:hAnsi="Calibri" w:cs="Calibri"/>
          <w:spacing w:val="-4"/>
          <w:kern w:val="1"/>
        </w:rPr>
        <w:t xml:space="preserve"> </w:t>
      </w:r>
      <w:r w:rsidR="00900447" w:rsidRPr="00900447">
        <w:rPr>
          <w:rFonts w:ascii="Calibri" w:hAnsi="Calibri" w:cs="Calibri"/>
          <w:kern w:val="1"/>
        </w:rPr>
        <w:t>as t</w:t>
      </w:r>
      <w:r w:rsidR="00900447" w:rsidRPr="00900447">
        <w:rPr>
          <w:rFonts w:ascii="Calibri" w:hAnsi="Calibri" w:cs="Calibri"/>
          <w:spacing w:val="-1"/>
          <w:kern w:val="1"/>
        </w:rPr>
        <w:t>h</w:t>
      </w:r>
      <w:r w:rsidR="00900447" w:rsidRPr="00900447">
        <w:rPr>
          <w:rFonts w:ascii="Calibri" w:hAnsi="Calibri" w:cs="Calibri"/>
          <w:spacing w:val="-2"/>
          <w:kern w:val="1"/>
        </w:rPr>
        <w:t>e</w:t>
      </w:r>
      <w:r w:rsidR="00900447" w:rsidRPr="00900447">
        <w:rPr>
          <w:rFonts w:ascii="Calibri" w:hAnsi="Calibri" w:cs="Calibri"/>
          <w:kern w:val="1"/>
        </w:rPr>
        <w:t xml:space="preserve">y </w:t>
      </w:r>
      <w:r w:rsidR="00900447" w:rsidRPr="00900447">
        <w:rPr>
          <w:rFonts w:ascii="Calibri" w:hAnsi="Calibri" w:cs="Calibri"/>
          <w:spacing w:val="-2"/>
          <w:kern w:val="1"/>
        </w:rPr>
        <w:t>c</w:t>
      </w:r>
      <w:r w:rsidR="00900447" w:rsidRPr="00900447">
        <w:rPr>
          <w:rFonts w:ascii="Calibri" w:hAnsi="Calibri" w:cs="Calibri"/>
          <w:spacing w:val="1"/>
          <w:kern w:val="1"/>
        </w:rPr>
        <w:t>o</w:t>
      </w:r>
      <w:r w:rsidR="00900447" w:rsidRPr="00900447">
        <w:rPr>
          <w:rFonts w:ascii="Calibri" w:hAnsi="Calibri" w:cs="Calibri"/>
          <w:spacing w:val="-2"/>
          <w:kern w:val="1"/>
        </w:rPr>
        <w:t>m</w:t>
      </w:r>
      <w:r w:rsidR="00900447" w:rsidRPr="00900447">
        <w:rPr>
          <w:rFonts w:ascii="Calibri" w:hAnsi="Calibri" w:cs="Calibri"/>
          <w:kern w:val="1"/>
        </w:rPr>
        <w:t xml:space="preserve">e </w:t>
      </w:r>
      <w:r w:rsidR="00900447" w:rsidRPr="00900447">
        <w:rPr>
          <w:rFonts w:ascii="Calibri" w:hAnsi="Calibri" w:cs="Calibri"/>
          <w:spacing w:val="-1"/>
          <w:kern w:val="1"/>
        </w:rPr>
        <w:t>u</w:t>
      </w:r>
      <w:r w:rsidR="00900447" w:rsidRPr="00900447">
        <w:rPr>
          <w:rFonts w:ascii="Calibri" w:hAnsi="Calibri" w:cs="Calibri"/>
          <w:kern w:val="1"/>
        </w:rPr>
        <w:t>p</w:t>
      </w:r>
      <w:r w:rsidR="00900447" w:rsidRPr="00900447">
        <w:rPr>
          <w:rFonts w:ascii="Calibri" w:hAnsi="Calibri" w:cs="Calibri"/>
          <w:spacing w:val="-1"/>
          <w:kern w:val="1"/>
        </w:rPr>
        <w:t xml:space="preserve"> </w:t>
      </w:r>
      <w:r w:rsidR="00900447" w:rsidRPr="00900447">
        <w:rPr>
          <w:rFonts w:ascii="Calibri" w:hAnsi="Calibri" w:cs="Calibri"/>
          <w:kern w:val="1"/>
        </w:rPr>
        <w:t>in the ca</w:t>
      </w:r>
      <w:r w:rsidR="00900447" w:rsidRPr="00900447">
        <w:rPr>
          <w:rFonts w:ascii="Calibri" w:hAnsi="Calibri" w:cs="Calibri"/>
          <w:spacing w:val="-3"/>
          <w:kern w:val="1"/>
        </w:rPr>
        <w:t>t</w:t>
      </w:r>
      <w:r w:rsidR="00900447" w:rsidRPr="00900447">
        <w:rPr>
          <w:rFonts w:ascii="Calibri" w:hAnsi="Calibri" w:cs="Calibri"/>
          <w:kern w:val="1"/>
        </w:rPr>
        <w:t>alo</w:t>
      </w:r>
      <w:r w:rsidR="00900447" w:rsidRPr="00900447">
        <w:rPr>
          <w:rFonts w:ascii="Calibri" w:hAnsi="Calibri" w:cs="Calibri"/>
          <w:spacing w:val="-1"/>
          <w:kern w:val="1"/>
        </w:rPr>
        <w:t>g</w:t>
      </w:r>
      <w:r w:rsidR="00900447" w:rsidRPr="00900447">
        <w:rPr>
          <w:rFonts w:ascii="Calibri" w:hAnsi="Calibri" w:cs="Calibri"/>
          <w:kern w:val="1"/>
        </w:rPr>
        <w:t>.</w:t>
      </w:r>
    </w:p>
    <w:p w14:paraId="3246E13C" w14:textId="77777777" w:rsidR="00900447" w:rsidRPr="00900447" w:rsidRDefault="00900447" w:rsidP="00900447">
      <w:pPr>
        <w:widowControl w:val="0"/>
        <w:autoSpaceDE w:val="0"/>
        <w:autoSpaceDN w:val="0"/>
        <w:adjustRightInd w:val="0"/>
        <w:spacing w:line="200" w:lineRule="exact"/>
        <w:ind w:right="-900"/>
        <w:rPr>
          <w:rFonts w:ascii="Times New Roman" w:hAnsi="Times New Roman" w:cs="Times New Roman"/>
          <w:kern w:val="1"/>
        </w:rPr>
      </w:pPr>
    </w:p>
    <w:p w14:paraId="643B86FF" w14:textId="77777777" w:rsidR="00900447" w:rsidRPr="00900447" w:rsidRDefault="00900447" w:rsidP="00900447">
      <w:pPr>
        <w:widowControl w:val="0"/>
        <w:autoSpaceDE w:val="0"/>
        <w:autoSpaceDN w:val="0"/>
        <w:adjustRightInd w:val="0"/>
        <w:spacing w:before="8" w:line="240" w:lineRule="exact"/>
        <w:ind w:right="-900"/>
        <w:rPr>
          <w:rFonts w:ascii="Times New Roman" w:hAnsi="Times New Roman" w:cs="Times New Roman"/>
          <w:kern w:val="1"/>
        </w:rPr>
      </w:pPr>
    </w:p>
    <w:p w14:paraId="5AB6DA6C" w14:textId="40311A4A" w:rsidR="00900447" w:rsidRDefault="00900447" w:rsidP="00900447">
      <w:pPr>
        <w:rPr>
          <w:rFonts w:ascii="Calibri" w:hAnsi="Calibri" w:cs="Calibri"/>
          <w:spacing w:val="-2"/>
          <w:kern w:val="1"/>
        </w:rPr>
      </w:pPr>
      <w:r>
        <w:rPr>
          <w:rFonts w:ascii="Calibri" w:hAnsi="Calibri" w:cs="Calibri"/>
          <w:kern w:val="1"/>
        </w:rPr>
        <w:t xml:space="preserve">       </w:t>
      </w:r>
      <w:r w:rsidRPr="00900447">
        <w:rPr>
          <w:rFonts w:ascii="Calibri" w:hAnsi="Calibri" w:cs="Calibri"/>
          <w:kern w:val="1"/>
        </w:rPr>
        <w:t>Y</w:t>
      </w:r>
      <w:r w:rsidRPr="00900447">
        <w:rPr>
          <w:rFonts w:ascii="Calibri" w:hAnsi="Calibri" w:cs="Calibri"/>
          <w:spacing w:val="1"/>
          <w:kern w:val="1"/>
        </w:rPr>
        <w:t>o</w:t>
      </w:r>
      <w:r w:rsidRPr="00900447">
        <w:rPr>
          <w:rFonts w:ascii="Calibri" w:hAnsi="Calibri" w:cs="Calibri"/>
          <w:kern w:val="1"/>
        </w:rPr>
        <w:t>u</w:t>
      </w:r>
      <w:r w:rsidRPr="00900447">
        <w:rPr>
          <w:rFonts w:ascii="Calibri" w:hAnsi="Calibri" w:cs="Calibri"/>
          <w:spacing w:val="-1"/>
          <w:kern w:val="1"/>
        </w:rPr>
        <w:t xml:space="preserve"> </w:t>
      </w:r>
      <w:r w:rsidR="0077744A">
        <w:rPr>
          <w:rFonts w:ascii="Calibri" w:hAnsi="Calibri" w:cs="Calibri"/>
          <w:kern w:val="1"/>
        </w:rPr>
        <w:t>indicated</w:t>
      </w:r>
      <w:r w:rsidRPr="00900447">
        <w:rPr>
          <w:rFonts w:ascii="Calibri" w:hAnsi="Calibri" w:cs="Calibri"/>
          <w:spacing w:val="-2"/>
          <w:kern w:val="1"/>
        </w:rPr>
        <w:t xml:space="preserve"> </w:t>
      </w:r>
      <w:r w:rsidRPr="00900447">
        <w:rPr>
          <w:rFonts w:ascii="Calibri" w:hAnsi="Calibri" w:cs="Calibri"/>
          <w:kern w:val="1"/>
        </w:rPr>
        <w:t>a su</w:t>
      </w:r>
      <w:r w:rsidRPr="00900447">
        <w:rPr>
          <w:rFonts w:ascii="Calibri" w:hAnsi="Calibri" w:cs="Calibri"/>
          <w:spacing w:val="-2"/>
          <w:kern w:val="1"/>
        </w:rPr>
        <w:t>b</w:t>
      </w:r>
      <w:r w:rsidRPr="00900447">
        <w:rPr>
          <w:rFonts w:ascii="Calibri" w:hAnsi="Calibri" w:cs="Calibri"/>
          <w:kern w:val="1"/>
        </w:rPr>
        <w:t>je</w:t>
      </w:r>
      <w:r w:rsidRPr="00900447">
        <w:rPr>
          <w:rFonts w:ascii="Calibri" w:hAnsi="Calibri" w:cs="Calibri"/>
          <w:spacing w:val="-2"/>
          <w:kern w:val="1"/>
        </w:rPr>
        <w:t>c</w:t>
      </w:r>
      <w:r w:rsidRPr="00900447">
        <w:rPr>
          <w:rFonts w:ascii="Calibri" w:hAnsi="Calibri" w:cs="Calibri"/>
          <w:kern w:val="1"/>
        </w:rPr>
        <w:t>t a</w:t>
      </w:r>
      <w:r w:rsidRPr="00900447">
        <w:rPr>
          <w:rFonts w:ascii="Calibri" w:hAnsi="Calibri" w:cs="Calibri"/>
          <w:spacing w:val="-3"/>
          <w:kern w:val="1"/>
        </w:rPr>
        <w:t>r</w:t>
      </w:r>
      <w:r w:rsidRPr="00900447">
        <w:rPr>
          <w:rFonts w:ascii="Calibri" w:hAnsi="Calibri" w:cs="Calibri"/>
          <w:kern w:val="1"/>
        </w:rPr>
        <w:t>ea at</w:t>
      </w:r>
      <w:r w:rsidRPr="00900447">
        <w:rPr>
          <w:rFonts w:ascii="Calibri" w:hAnsi="Calibri" w:cs="Calibri"/>
          <w:spacing w:val="-2"/>
          <w:kern w:val="1"/>
        </w:rPr>
        <w:t xml:space="preserve"> </w:t>
      </w:r>
      <w:r w:rsidRPr="00900447">
        <w:rPr>
          <w:rFonts w:ascii="Calibri" w:hAnsi="Calibri" w:cs="Calibri"/>
          <w:kern w:val="1"/>
        </w:rPr>
        <w:t>t</w:t>
      </w:r>
      <w:r w:rsidRPr="00900447">
        <w:rPr>
          <w:rFonts w:ascii="Calibri" w:hAnsi="Calibri" w:cs="Calibri"/>
          <w:spacing w:val="-1"/>
          <w:kern w:val="1"/>
        </w:rPr>
        <w:t>h</w:t>
      </w:r>
      <w:r w:rsidRPr="00900447">
        <w:rPr>
          <w:rFonts w:ascii="Calibri" w:hAnsi="Calibri" w:cs="Calibri"/>
          <w:kern w:val="1"/>
        </w:rPr>
        <w:t xml:space="preserve">e </w:t>
      </w:r>
      <w:r w:rsidRPr="00900447">
        <w:rPr>
          <w:rFonts w:ascii="Calibri" w:hAnsi="Calibri" w:cs="Calibri"/>
          <w:spacing w:val="-1"/>
          <w:kern w:val="1"/>
        </w:rPr>
        <w:t>b</w:t>
      </w:r>
      <w:r w:rsidRPr="00900447">
        <w:rPr>
          <w:rFonts w:ascii="Calibri" w:hAnsi="Calibri" w:cs="Calibri"/>
          <w:kern w:val="1"/>
        </w:rPr>
        <w:t>eg</w:t>
      </w:r>
      <w:r w:rsidRPr="00900447">
        <w:rPr>
          <w:rFonts w:ascii="Calibri" w:hAnsi="Calibri" w:cs="Calibri"/>
          <w:spacing w:val="-1"/>
          <w:kern w:val="1"/>
        </w:rPr>
        <w:t>inn</w:t>
      </w:r>
      <w:r w:rsidRPr="00900447">
        <w:rPr>
          <w:rFonts w:ascii="Calibri" w:hAnsi="Calibri" w:cs="Calibri"/>
          <w:kern w:val="1"/>
        </w:rPr>
        <w:t>i</w:t>
      </w:r>
      <w:r w:rsidRPr="00900447">
        <w:rPr>
          <w:rFonts w:ascii="Calibri" w:hAnsi="Calibri" w:cs="Calibri"/>
          <w:spacing w:val="-2"/>
          <w:kern w:val="1"/>
        </w:rPr>
        <w:t>n</w:t>
      </w:r>
      <w:r w:rsidRPr="00900447">
        <w:rPr>
          <w:rFonts w:ascii="Calibri" w:hAnsi="Calibri" w:cs="Calibri"/>
          <w:kern w:val="1"/>
        </w:rPr>
        <w:t>g</w:t>
      </w:r>
      <w:r w:rsidRPr="00900447">
        <w:rPr>
          <w:rFonts w:ascii="Calibri" w:hAnsi="Calibri" w:cs="Calibri"/>
          <w:spacing w:val="-1"/>
          <w:kern w:val="1"/>
        </w:rPr>
        <w:t xml:space="preserve"> </w:t>
      </w:r>
      <w:r w:rsidRPr="00900447">
        <w:rPr>
          <w:rFonts w:ascii="Calibri" w:hAnsi="Calibri" w:cs="Calibri"/>
          <w:spacing w:val="1"/>
          <w:kern w:val="1"/>
        </w:rPr>
        <w:t>o</w:t>
      </w:r>
      <w:r w:rsidRPr="00900447">
        <w:rPr>
          <w:rFonts w:ascii="Calibri" w:hAnsi="Calibri" w:cs="Calibri"/>
          <w:kern w:val="1"/>
        </w:rPr>
        <w:t>f</w:t>
      </w:r>
      <w:r w:rsidRPr="00900447">
        <w:rPr>
          <w:rFonts w:ascii="Calibri" w:hAnsi="Calibri" w:cs="Calibri"/>
          <w:spacing w:val="-3"/>
          <w:kern w:val="1"/>
        </w:rPr>
        <w:t xml:space="preserve"> </w:t>
      </w:r>
      <w:r w:rsidRPr="00900447">
        <w:rPr>
          <w:rFonts w:ascii="Calibri" w:hAnsi="Calibri" w:cs="Calibri"/>
          <w:kern w:val="1"/>
        </w:rPr>
        <w:t>t</w:t>
      </w:r>
      <w:r w:rsidRPr="00900447">
        <w:rPr>
          <w:rFonts w:ascii="Calibri" w:hAnsi="Calibri" w:cs="Calibri"/>
          <w:spacing w:val="-1"/>
          <w:kern w:val="1"/>
        </w:rPr>
        <w:t>h</w:t>
      </w:r>
      <w:r w:rsidRPr="00900447">
        <w:rPr>
          <w:rFonts w:ascii="Calibri" w:hAnsi="Calibri" w:cs="Calibri"/>
          <w:kern w:val="1"/>
        </w:rPr>
        <w:t>is</w:t>
      </w:r>
      <w:r w:rsidRPr="00900447">
        <w:rPr>
          <w:rFonts w:ascii="Calibri" w:hAnsi="Calibri" w:cs="Calibri"/>
          <w:spacing w:val="-2"/>
          <w:kern w:val="1"/>
        </w:rPr>
        <w:t xml:space="preserve"> </w:t>
      </w:r>
      <w:r w:rsidRPr="00900447">
        <w:rPr>
          <w:rFonts w:ascii="Calibri" w:hAnsi="Calibri" w:cs="Calibri"/>
          <w:kern w:val="1"/>
        </w:rPr>
        <w:t>w</w:t>
      </w:r>
      <w:r w:rsidRPr="00900447">
        <w:rPr>
          <w:rFonts w:ascii="Calibri" w:hAnsi="Calibri" w:cs="Calibri"/>
          <w:spacing w:val="1"/>
          <w:kern w:val="1"/>
        </w:rPr>
        <w:t>o</w:t>
      </w:r>
      <w:r w:rsidRPr="00900447">
        <w:rPr>
          <w:rFonts w:ascii="Calibri" w:hAnsi="Calibri" w:cs="Calibri"/>
          <w:spacing w:val="-3"/>
          <w:kern w:val="1"/>
        </w:rPr>
        <w:t>r</w:t>
      </w:r>
      <w:r w:rsidRPr="00900447">
        <w:rPr>
          <w:rFonts w:ascii="Calibri" w:hAnsi="Calibri" w:cs="Calibri"/>
          <w:spacing w:val="-2"/>
          <w:kern w:val="1"/>
        </w:rPr>
        <w:t>k</w:t>
      </w:r>
      <w:r w:rsidRPr="00900447">
        <w:rPr>
          <w:rFonts w:ascii="Calibri" w:hAnsi="Calibri" w:cs="Calibri"/>
          <w:kern w:val="1"/>
        </w:rPr>
        <w:t xml:space="preserve">sheet. </w:t>
      </w:r>
      <w:r w:rsidRPr="00900447">
        <w:rPr>
          <w:rFonts w:ascii="Calibri" w:hAnsi="Calibri" w:cs="Calibri"/>
          <w:spacing w:val="4"/>
          <w:kern w:val="1"/>
        </w:rPr>
        <w:t xml:space="preserve"> </w:t>
      </w:r>
      <w:r w:rsidRPr="00900447">
        <w:rPr>
          <w:rFonts w:ascii="Calibri" w:hAnsi="Calibri" w:cs="Calibri"/>
          <w:spacing w:val="-3"/>
          <w:kern w:val="1"/>
        </w:rPr>
        <w:t>S</w:t>
      </w:r>
      <w:r w:rsidRPr="00900447">
        <w:rPr>
          <w:rFonts w:ascii="Calibri" w:hAnsi="Calibri" w:cs="Calibri"/>
          <w:kern w:val="1"/>
        </w:rPr>
        <w:t xml:space="preserve">earch </w:t>
      </w:r>
      <w:r w:rsidRPr="00900447">
        <w:rPr>
          <w:rFonts w:ascii="Calibri" w:hAnsi="Calibri" w:cs="Calibri"/>
          <w:spacing w:val="-3"/>
          <w:kern w:val="1"/>
        </w:rPr>
        <w:t>f</w:t>
      </w:r>
      <w:r w:rsidRPr="00900447">
        <w:rPr>
          <w:rFonts w:ascii="Calibri" w:hAnsi="Calibri" w:cs="Calibri"/>
          <w:spacing w:val="1"/>
          <w:kern w:val="1"/>
        </w:rPr>
        <w:t>o</w:t>
      </w:r>
      <w:r w:rsidRPr="00900447">
        <w:rPr>
          <w:rFonts w:ascii="Calibri" w:hAnsi="Calibri" w:cs="Calibri"/>
          <w:kern w:val="1"/>
        </w:rPr>
        <w:t>r</w:t>
      </w:r>
      <w:r w:rsidRPr="00900447">
        <w:rPr>
          <w:rFonts w:ascii="Calibri" w:hAnsi="Calibri" w:cs="Calibri"/>
          <w:spacing w:val="-2"/>
          <w:kern w:val="1"/>
        </w:rPr>
        <w:t xml:space="preserve"> </w:t>
      </w:r>
      <w:r w:rsidRPr="00900447">
        <w:rPr>
          <w:rFonts w:ascii="Calibri" w:hAnsi="Calibri" w:cs="Calibri"/>
          <w:kern w:val="1"/>
        </w:rPr>
        <w:t>y</w:t>
      </w:r>
      <w:r w:rsidRPr="00900447">
        <w:rPr>
          <w:rFonts w:ascii="Calibri" w:hAnsi="Calibri" w:cs="Calibri"/>
          <w:spacing w:val="1"/>
          <w:kern w:val="1"/>
        </w:rPr>
        <w:t>o</w:t>
      </w:r>
      <w:r w:rsidRPr="00900447">
        <w:rPr>
          <w:rFonts w:ascii="Calibri" w:hAnsi="Calibri" w:cs="Calibri"/>
          <w:spacing w:val="-1"/>
          <w:kern w:val="1"/>
        </w:rPr>
        <w:t>u</w:t>
      </w:r>
      <w:r w:rsidRPr="00900447">
        <w:rPr>
          <w:rFonts w:ascii="Calibri" w:hAnsi="Calibri" w:cs="Calibri"/>
          <w:kern w:val="1"/>
        </w:rPr>
        <w:t>r</w:t>
      </w:r>
      <w:r w:rsidRPr="00900447">
        <w:rPr>
          <w:rFonts w:ascii="Calibri" w:hAnsi="Calibri" w:cs="Calibri"/>
          <w:spacing w:val="-2"/>
          <w:kern w:val="1"/>
        </w:rPr>
        <w:t xml:space="preserve"> </w:t>
      </w:r>
      <w:r w:rsidRPr="00900447">
        <w:rPr>
          <w:rFonts w:ascii="Calibri" w:hAnsi="Calibri" w:cs="Calibri"/>
          <w:kern w:val="1"/>
        </w:rPr>
        <w:t>su</w:t>
      </w:r>
      <w:r w:rsidRPr="00900447">
        <w:rPr>
          <w:rFonts w:ascii="Calibri" w:hAnsi="Calibri" w:cs="Calibri"/>
          <w:spacing w:val="-2"/>
          <w:kern w:val="1"/>
        </w:rPr>
        <w:t>b</w:t>
      </w:r>
      <w:r w:rsidRPr="00900447">
        <w:rPr>
          <w:rFonts w:ascii="Calibri" w:hAnsi="Calibri" w:cs="Calibri"/>
          <w:kern w:val="1"/>
        </w:rPr>
        <w:t>ject a</w:t>
      </w:r>
      <w:r w:rsidRPr="00900447">
        <w:rPr>
          <w:rFonts w:ascii="Calibri" w:hAnsi="Calibri" w:cs="Calibri"/>
          <w:spacing w:val="-3"/>
          <w:kern w:val="1"/>
        </w:rPr>
        <w:t>r</w:t>
      </w:r>
      <w:r w:rsidRPr="00900447">
        <w:rPr>
          <w:rFonts w:ascii="Calibri" w:hAnsi="Calibri" w:cs="Calibri"/>
          <w:kern w:val="1"/>
        </w:rPr>
        <w:t>ea(s)</w:t>
      </w:r>
      <w:r w:rsidRPr="00900447">
        <w:rPr>
          <w:rFonts w:ascii="Calibri" w:hAnsi="Calibri" w:cs="Calibri"/>
          <w:spacing w:val="-2"/>
          <w:kern w:val="1"/>
        </w:rPr>
        <w:t xml:space="preserve"> </w:t>
      </w:r>
      <w:r w:rsidRPr="00900447">
        <w:rPr>
          <w:rFonts w:ascii="Calibri" w:hAnsi="Calibri" w:cs="Calibri"/>
          <w:kern w:val="1"/>
        </w:rPr>
        <w:t xml:space="preserve">and </w:t>
      </w:r>
      <w:r w:rsidRPr="00900447">
        <w:rPr>
          <w:rFonts w:ascii="Calibri" w:hAnsi="Calibri" w:cs="Calibri"/>
          <w:spacing w:val="-1"/>
          <w:kern w:val="1"/>
        </w:rPr>
        <w:t>p</w:t>
      </w:r>
      <w:r w:rsidRPr="00900447">
        <w:rPr>
          <w:rFonts w:ascii="Calibri" w:hAnsi="Calibri" w:cs="Calibri"/>
          <w:kern w:val="1"/>
        </w:rPr>
        <w:t xml:space="preserve">lace </w:t>
      </w:r>
      <w:r w:rsidRPr="00900447">
        <w:rPr>
          <w:rFonts w:ascii="Calibri" w:hAnsi="Calibri" w:cs="Calibri"/>
          <w:spacing w:val="-2"/>
          <w:kern w:val="1"/>
        </w:rPr>
        <w:t xml:space="preserve"> </w:t>
      </w:r>
    </w:p>
    <w:p w14:paraId="48E84BB1" w14:textId="77777777" w:rsidR="00B93A7C" w:rsidRDefault="00900447" w:rsidP="00900447">
      <w:pPr>
        <w:rPr>
          <w:rFonts w:ascii="Calibri" w:hAnsi="Calibri" w:cs="Calibri"/>
          <w:spacing w:val="-2"/>
          <w:kern w:val="1"/>
        </w:rPr>
      </w:pPr>
      <w:r>
        <w:rPr>
          <w:rFonts w:ascii="Calibri" w:hAnsi="Calibri" w:cs="Calibri"/>
          <w:spacing w:val="-2"/>
          <w:kern w:val="1"/>
        </w:rPr>
        <w:t xml:space="preserve">       </w:t>
      </w:r>
    </w:p>
    <w:p w14:paraId="33E64FC1" w14:textId="129E8CB5" w:rsidR="00900447" w:rsidRPr="00B93A7C" w:rsidRDefault="0077744A" w:rsidP="00B93A7C">
      <w:pPr>
        <w:ind w:firstLine="360"/>
        <w:rPr>
          <w:rFonts w:ascii="Calibri" w:hAnsi="Calibri" w:cs="Calibri"/>
          <w:spacing w:val="-2"/>
          <w:kern w:val="1"/>
        </w:rPr>
      </w:pPr>
      <w:proofErr w:type="gramStart"/>
      <w:r>
        <w:rPr>
          <w:rFonts w:ascii="Calibri" w:hAnsi="Calibri" w:cs="Calibri"/>
          <w:kern w:val="1"/>
        </w:rPr>
        <w:t>the</w:t>
      </w:r>
      <w:proofErr w:type="gramEnd"/>
      <w:r>
        <w:rPr>
          <w:rFonts w:ascii="Calibri" w:hAnsi="Calibri" w:cs="Calibri"/>
          <w:kern w:val="1"/>
        </w:rPr>
        <w:t xml:space="preserve"> </w:t>
      </w:r>
      <w:r w:rsidR="00900447" w:rsidRPr="00900447">
        <w:rPr>
          <w:rFonts w:ascii="Calibri" w:hAnsi="Calibri" w:cs="Calibri"/>
          <w:kern w:val="1"/>
        </w:rPr>
        <w:t>call</w:t>
      </w:r>
      <w:r w:rsidR="00900447" w:rsidRPr="00900447">
        <w:rPr>
          <w:rFonts w:ascii="Calibri" w:hAnsi="Calibri" w:cs="Calibri"/>
          <w:spacing w:val="-1"/>
          <w:kern w:val="1"/>
        </w:rPr>
        <w:t xml:space="preserve"> </w:t>
      </w:r>
      <w:r w:rsidR="00900447" w:rsidRPr="00900447">
        <w:rPr>
          <w:rFonts w:ascii="Calibri" w:hAnsi="Calibri" w:cs="Calibri"/>
          <w:kern w:val="1"/>
        </w:rPr>
        <w:t>n</w:t>
      </w:r>
      <w:r w:rsidR="00900447" w:rsidRPr="00900447">
        <w:rPr>
          <w:rFonts w:ascii="Calibri" w:hAnsi="Calibri" w:cs="Calibri"/>
          <w:spacing w:val="-4"/>
          <w:kern w:val="1"/>
        </w:rPr>
        <w:t>u</w:t>
      </w:r>
      <w:r w:rsidR="00900447" w:rsidRPr="00900447">
        <w:rPr>
          <w:rFonts w:ascii="Calibri" w:hAnsi="Calibri" w:cs="Calibri"/>
          <w:kern w:val="1"/>
        </w:rPr>
        <w:t>m</w:t>
      </w:r>
      <w:r w:rsidR="00900447" w:rsidRPr="00900447">
        <w:rPr>
          <w:rFonts w:ascii="Calibri" w:hAnsi="Calibri" w:cs="Calibri"/>
          <w:spacing w:val="-1"/>
          <w:kern w:val="1"/>
        </w:rPr>
        <w:t>b</w:t>
      </w:r>
      <w:r w:rsidR="00900447" w:rsidRPr="00900447">
        <w:rPr>
          <w:rFonts w:ascii="Calibri" w:hAnsi="Calibri" w:cs="Calibri"/>
          <w:kern w:val="1"/>
        </w:rPr>
        <w:t>er(s)</w:t>
      </w:r>
      <w:r w:rsidR="00900447" w:rsidRPr="00900447">
        <w:rPr>
          <w:rFonts w:ascii="Calibri" w:hAnsi="Calibri" w:cs="Calibri"/>
          <w:spacing w:val="-2"/>
          <w:kern w:val="1"/>
        </w:rPr>
        <w:t xml:space="preserve"> </w:t>
      </w:r>
      <w:r w:rsidR="00900447" w:rsidRPr="00900447">
        <w:rPr>
          <w:rFonts w:ascii="Calibri" w:hAnsi="Calibri" w:cs="Calibri"/>
          <w:kern w:val="1"/>
        </w:rPr>
        <w:t>h</w:t>
      </w:r>
      <w:r w:rsidR="00900447" w:rsidRPr="00900447">
        <w:rPr>
          <w:rFonts w:ascii="Calibri" w:hAnsi="Calibri" w:cs="Calibri"/>
          <w:spacing w:val="-3"/>
          <w:kern w:val="1"/>
        </w:rPr>
        <w:t>e</w:t>
      </w:r>
      <w:r w:rsidR="00900447" w:rsidRPr="00900447">
        <w:rPr>
          <w:rFonts w:ascii="Calibri" w:hAnsi="Calibri" w:cs="Calibri"/>
          <w:kern w:val="1"/>
        </w:rPr>
        <w:t>re</w:t>
      </w:r>
      <w:r>
        <w:rPr>
          <w:rFonts w:ascii="Calibri" w:hAnsi="Calibri" w:cs="Calibri"/>
          <w:kern w:val="1"/>
        </w:rPr>
        <w:t>___</w:t>
      </w:r>
      <w:r w:rsidR="00B93A7C">
        <w:rPr>
          <w:rFonts w:ascii="Calibri" w:hAnsi="Calibri" w:cs="Calibri"/>
          <w:kern w:val="1"/>
        </w:rPr>
        <w:t>_______________________________________________________________.</w:t>
      </w:r>
    </w:p>
    <w:p w14:paraId="258E75E2" w14:textId="77777777" w:rsidR="003F55DB" w:rsidRDefault="003F55DB" w:rsidP="003F55DB">
      <w:pPr>
        <w:rPr>
          <w:rFonts w:asciiTheme="majorHAnsi" w:hAnsiTheme="majorHAnsi"/>
        </w:rPr>
      </w:pPr>
    </w:p>
    <w:p w14:paraId="654D1F9D" w14:textId="77777777" w:rsidR="00900447" w:rsidRPr="00900447" w:rsidRDefault="00900447" w:rsidP="003F55DB">
      <w:pPr>
        <w:rPr>
          <w:rFonts w:asciiTheme="majorHAnsi" w:hAnsiTheme="majorHAnsi"/>
        </w:rPr>
      </w:pPr>
    </w:p>
    <w:p w14:paraId="5AC2B2EF" w14:textId="6788B6DF" w:rsidR="00900447" w:rsidRPr="00D510BC" w:rsidRDefault="00900447" w:rsidP="00D510BC">
      <w:pPr>
        <w:pStyle w:val="ListParagraph"/>
        <w:widowControl w:val="0"/>
        <w:numPr>
          <w:ilvl w:val="0"/>
          <w:numId w:val="3"/>
        </w:numPr>
        <w:tabs>
          <w:tab w:val="left" w:pos="870"/>
        </w:tabs>
        <w:autoSpaceDE w:val="0"/>
        <w:autoSpaceDN w:val="0"/>
        <w:adjustRightInd w:val="0"/>
        <w:ind w:right="-900"/>
        <w:rPr>
          <w:rFonts w:ascii="Calibri" w:hAnsi="Calibri" w:cs="Calibri"/>
          <w:kern w:val="1"/>
        </w:rPr>
      </w:pPr>
      <w:r w:rsidRPr="00D510BC">
        <w:rPr>
          <w:rFonts w:ascii="Calibri" w:hAnsi="Calibri" w:cs="Calibri"/>
        </w:rPr>
        <w:t xml:space="preserve">If </w:t>
      </w:r>
      <w:r w:rsidRPr="00D510BC">
        <w:rPr>
          <w:rFonts w:ascii="Calibri" w:hAnsi="Calibri" w:cs="Calibri"/>
          <w:spacing w:val="-2"/>
          <w:kern w:val="1"/>
        </w:rPr>
        <w:t>y</w:t>
      </w:r>
      <w:r w:rsidRPr="00D510BC">
        <w:rPr>
          <w:rFonts w:ascii="Calibri" w:hAnsi="Calibri" w:cs="Calibri"/>
          <w:spacing w:val="1"/>
          <w:kern w:val="1"/>
        </w:rPr>
        <w:t>o</w:t>
      </w:r>
      <w:r w:rsidRPr="00D510BC">
        <w:rPr>
          <w:rFonts w:ascii="Calibri" w:hAnsi="Calibri" w:cs="Calibri"/>
          <w:kern w:val="1"/>
        </w:rPr>
        <w:t>u</w:t>
      </w:r>
      <w:r w:rsidRPr="00D510BC">
        <w:rPr>
          <w:rFonts w:ascii="Calibri" w:hAnsi="Calibri" w:cs="Calibri"/>
          <w:spacing w:val="-1"/>
          <w:kern w:val="1"/>
        </w:rPr>
        <w:t xml:space="preserve"> </w:t>
      </w:r>
      <w:r w:rsidRPr="00D510BC">
        <w:rPr>
          <w:rFonts w:ascii="Calibri" w:hAnsi="Calibri" w:cs="Calibri"/>
          <w:kern w:val="1"/>
        </w:rPr>
        <w:t>t</w:t>
      </w:r>
      <w:r w:rsidRPr="00D510BC">
        <w:rPr>
          <w:rFonts w:ascii="Calibri" w:hAnsi="Calibri" w:cs="Calibri"/>
          <w:spacing w:val="-2"/>
          <w:kern w:val="1"/>
        </w:rPr>
        <w:t>e</w:t>
      </w:r>
      <w:r w:rsidRPr="00D510BC">
        <w:rPr>
          <w:rFonts w:ascii="Calibri" w:hAnsi="Calibri" w:cs="Calibri"/>
          <w:kern w:val="1"/>
        </w:rPr>
        <w:t>ach</w:t>
      </w:r>
      <w:r w:rsidRPr="00D510BC">
        <w:rPr>
          <w:rFonts w:ascii="Calibri" w:hAnsi="Calibri" w:cs="Calibri"/>
          <w:spacing w:val="-1"/>
          <w:kern w:val="1"/>
        </w:rPr>
        <w:t xml:space="preserve"> </w:t>
      </w:r>
      <w:r w:rsidRPr="00D510BC">
        <w:rPr>
          <w:rFonts w:ascii="Calibri" w:hAnsi="Calibri" w:cs="Calibri"/>
          <w:kern w:val="1"/>
        </w:rPr>
        <w:t>in the</w:t>
      </w:r>
      <w:r w:rsidRPr="00D510BC">
        <w:rPr>
          <w:rFonts w:ascii="Calibri" w:hAnsi="Calibri" w:cs="Calibri"/>
          <w:spacing w:val="-3"/>
          <w:kern w:val="1"/>
        </w:rPr>
        <w:t xml:space="preserve"> </w:t>
      </w:r>
      <w:r w:rsidRPr="00D510BC">
        <w:rPr>
          <w:rFonts w:ascii="Calibri" w:hAnsi="Calibri" w:cs="Calibri"/>
          <w:kern w:val="1"/>
        </w:rPr>
        <w:t>st</w:t>
      </w:r>
      <w:r w:rsidRPr="00D510BC">
        <w:rPr>
          <w:rFonts w:ascii="Calibri" w:hAnsi="Calibri" w:cs="Calibri"/>
          <w:spacing w:val="-3"/>
          <w:kern w:val="1"/>
        </w:rPr>
        <w:t>a</w:t>
      </w:r>
      <w:r w:rsidRPr="00D510BC">
        <w:rPr>
          <w:rFonts w:ascii="Calibri" w:hAnsi="Calibri" w:cs="Calibri"/>
          <w:kern w:val="1"/>
        </w:rPr>
        <w:t>te</w:t>
      </w:r>
      <w:r w:rsidRPr="00D510BC">
        <w:rPr>
          <w:rFonts w:ascii="Calibri" w:hAnsi="Calibri" w:cs="Calibri"/>
          <w:spacing w:val="-2"/>
          <w:kern w:val="1"/>
        </w:rPr>
        <w:t xml:space="preserve"> </w:t>
      </w:r>
      <w:r w:rsidRPr="00D510BC">
        <w:rPr>
          <w:rFonts w:ascii="Calibri" w:hAnsi="Calibri" w:cs="Calibri"/>
          <w:spacing w:val="1"/>
          <w:kern w:val="1"/>
        </w:rPr>
        <w:t>o</w:t>
      </w:r>
      <w:r w:rsidRPr="00D510BC">
        <w:rPr>
          <w:rFonts w:ascii="Calibri" w:hAnsi="Calibri" w:cs="Calibri"/>
          <w:kern w:val="1"/>
        </w:rPr>
        <w:t>f</w:t>
      </w:r>
      <w:r w:rsidRPr="00D510BC">
        <w:rPr>
          <w:rFonts w:ascii="Calibri" w:hAnsi="Calibri" w:cs="Calibri"/>
          <w:spacing w:val="-2"/>
          <w:kern w:val="1"/>
        </w:rPr>
        <w:t xml:space="preserve"> </w:t>
      </w:r>
      <w:r w:rsidRPr="00D510BC">
        <w:rPr>
          <w:rFonts w:ascii="Calibri" w:hAnsi="Calibri" w:cs="Calibri"/>
          <w:kern w:val="1"/>
        </w:rPr>
        <w:t>F</w:t>
      </w:r>
      <w:r w:rsidRPr="00D510BC">
        <w:rPr>
          <w:rFonts w:ascii="Calibri" w:hAnsi="Calibri" w:cs="Calibri"/>
          <w:spacing w:val="-1"/>
          <w:kern w:val="1"/>
        </w:rPr>
        <w:t>l</w:t>
      </w:r>
      <w:r w:rsidRPr="00D510BC">
        <w:rPr>
          <w:rFonts w:ascii="Calibri" w:hAnsi="Calibri" w:cs="Calibri"/>
          <w:spacing w:val="1"/>
          <w:kern w:val="1"/>
        </w:rPr>
        <w:t>o</w:t>
      </w:r>
      <w:r w:rsidRPr="00D510BC">
        <w:rPr>
          <w:rFonts w:ascii="Calibri" w:hAnsi="Calibri" w:cs="Calibri"/>
          <w:kern w:val="1"/>
        </w:rPr>
        <w:t>ri</w:t>
      </w:r>
      <w:r w:rsidRPr="00D510BC">
        <w:rPr>
          <w:rFonts w:ascii="Calibri" w:hAnsi="Calibri" w:cs="Calibri"/>
          <w:spacing w:val="-2"/>
          <w:kern w:val="1"/>
        </w:rPr>
        <w:t>d</w:t>
      </w:r>
      <w:r w:rsidRPr="00D510BC">
        <w:rPr>
          <w:rFonts w:ascii="Calibri" w:hAnsi="Calibri" w:cs="Calibri"/>
          <w:kern w:val="1"/>
        </w:rPr>
        <w:t xml:space="preserve">a, </w:t>
      </w:r>
      <w:r w:rsidRPr="00D510BC">
        <w:rPr>
          <w:rFonts w:ascii="Calibri" w:hAnsi="Calibri" w:cs="Calibri"/>
          <w:spacing w:val="-2"/>
          <w:kern w:val="1"/>
        </w:rPr>
        <w:t>y</w:t>
      </w:r>
      <w:r w:rsidRPr="00D510BC">
        <w:rPr>
          <w:rFonts w:ascii="Calibri" w:hAnsi="Calibri" w:cs="Calibri"/>
          <w:spacing w:val="1"/>
          <w:kern w:val="1"/>
        </w:rPr>
        <w:t>o</w:t>
      </w:r>
      <w:r w:rsidRPr="00D510BC">
        <w:rPr>
          <w:rFonts w:ascii="Calibri" w:hAnsi="Calibri" w:cs="Calibri"/>
          <w:kern w:val="1"/>
        </w:rPr>
        <w:t>u</w:t>
      </w:r>
      <w:r w:rsidRPr="00D510BC">
        <w:rPr>
          <w:rFonts w:ascii="Calibri" w:hAnsi="Calibri" w:cs="Calibri"/>
          <w:spacing w:val="-1"/>
          <w:kern w:val="1"/>
        </w:rPr>
        <w:t xml:space="preserve"> </w:t>
      </w:r>
      <w:r w:rsidRPr="00D510BC">
        <w:rPr>
          <w:rFonts w:ascii="Calibri" w:hAnsi="Calibri" w:cs="Calibri"/>
          <w:kern w:val="1"/>
        </w:rPr>
        <w:t>can</w:t>
      </w:r>
      <w:r w:rsidRPr="00D510BC">
        <w:rPr>
          <w:rFonts w:ascii="Calibri" w:hAnsi="Calibri" w:cs="Calibri"/>
          <w:spacing w:val="-4"/>
          <w:kern w:val="1"/>
        </w:rPr>
        <w:t xml:space="preserve"> </w:t>
      </w:r>
      <w:r w:rsidRPr="00D510BC">
        <w:rPr>
          <w:rFonts w:ascii="Calibri" w:hAnsi="Calibri" w:cs="Calibri"/>
          <w:kern w:val="1"/>
        </w:rPr>
        <w:t>c</w:t>
      </w:r>
      <w:r w:rsidRPr="00D510BC">
        <w:rPr>
          <w:rFonts w:ascii="Calibri" w:hAnsi="Calibri" w:cs="Calibri"/>
          <w:spacing w:val="-1"/>
          <w:kern w:val="1"/>
        </w:rPr>
        <w:t>h</w:t>
      </w:r>
      <w:r w:rsidRPr="00D510BC">
        <w:rPr>
          <w:rFonts w:ascii="Calibri" w:hAnsi="Calibri" w:cs="Calibri"/>
          <w:kern w:val="1"/>
        </w:rPr>
        <w:t>e</w:t>
      </w:r>
      <w:r w:rsidRPr="00D510BC">
        <w:rPr>
          <w:rFonts w:ascii="Calibri" w:hAnsi="Calibri" w:cs="Calibri"/>
          <w:spacing w:val="-2"/>
          <w:kern w:val="1"/>
        </w:rPr>
        <w:t>c</w:t>
      </w:r>
      <w:r w:rsidRPr="00D510BC">
        <w:rPr>
          <w:rFonts w:ascii="Calibri" w:hAnsi="Calibri" w:cs="Calibri"/>
          <w:kern w:val="1"/>
        </w:rPr>
        <w:t xml:space="preserve">k </w:t>
      </w:r>
      <w:r w:rsidRPr="00D510BC">
        <w:rPr>
          <w:rFonts w:ascii="Calibri" w:hAnsi="Calibri" w:cs="Calibri"/>
          <w:spacing w:val="1"/>
          <w:kern w:val="1"/>
        </w:rPr>
        <w:t>o</w:t>
      </w:r>
      <w:r w:rsidRPr="00D510BC">
        <w:rPr>
          <w:rFonts w:ascii="Calibri" w:hAnsi="Calibri" w:cs="Calibri"/>
          <w:spacing w:val="-4"/>
          <w:kern w:val="1"/>
        </w:rPr>
        <w:t>u</w:t>
      </w:r>
      <w:r w:rsidRPr="00D510BC">
        <w:rPr>
          <w:rFonts w:ascii="Calibri" w:hAnsi="Calibri" w:cs="Calibri"/>
          <w:kern w:val="1"/>
        </w:rPr>
        <w:t>t</w:t>
      </w:r>
      <w:r w:rsidRPr="00D510BC">
        <w:rPr>
          <w:rFonts w:ascii="Calibri" w:hAnsi="Calibri" w:cs="Calibri"/>
          <w:spacing w:val="-2"/>
          <w:kern w:val="1"/>
        </w:rPr>
        <w:t xml:space="preserve"> </w:t>
      </w:r>
      <w:r w:rsidRPr="00D510BC">
        <w:rPr>
          <w:rFonts w:ascii="Calibri" w:hAnsi="Calibri" w:cs="Calibri"/>
          <w:kern w:val="1"/>
        </w:rPr>
        <w:t>ma</w:t>
      </w:r>
      <w:r w:rsidRPr="00D510BC">
        <w:rPr>
          <w:rFonts w:ascii="Calibri" w:hAnsi="Calibri" w:cs="Calibri"/>
          <w:spacing w:val="-3"/>
          <w:kern w:val="1"/>
        </w:rPr>
        <w:t>t</w:t>
      </w:r>
      <w:r w:rsidRPr="00D510BC">
        <w:rPr>
          <w:rFonts w:ascii="Calibri" w:hAnsi="Calibri" w:cs="Calibri"/>
          <w:kern w:val="1"/>
        </w:rPr>
        <w:t>eria</w:t>
      </w:r>
      <w:r w:rsidRPr="00D510BC">
        <w:rPr>
          <w:rFonts w:ascii="Calibri" w:hAnsi="Calibri" w:cs="Calibri"/>
          <w:spacing w:val="-1"/>
          <w:kern w:val="1"/>
        </w:rPr>
        <w:t>l</w:t>
      </w:r>
      <w:r w:rsidRPr="00D510BC">
        <w:rPr>
          <w:rFonts w:ascii="Calibri" w:hAnsi="Calibri" w:cs="Calibri"/>
          <w:kern w:val="1"/>
        </w:rPr>
        <w:t>s f</w:t>
      </w:r>
      <w:r w:rsidRPr="00D510BC">
        <w:rPr>
          <w:rFonts w:ascii="Calibri" w:hAnsi="Calibri" w:cs="Calibri"/>
          <w:spacing w:val="-3"/>
          <w:kern w:val="1"/>
        </w:rPr>
        <w:t>r</w:t>
      </w:r>
      <w:r w:rsidRPr="00D510BC">
        <w:rPr>
          <w:rFonts w:ascii="Calibri" w:hAnsi="Calibri" w:cs="Calibri"/>
          <w:spacing w:val="1"/>
          <w:kern w:val="1"/>
        </w:rPr>
        <w:t>o</w:t>
      </w:r>
      <w:r w:rsidRPr="00D510BC">
        <w:rPr>
          <w:rFonts w:ascii="Calibri" w:hAnsi="Calibri" w:cs="Calibri"/>
          <w:kern w:val="1"/>
        </w:rPr>
        <w:t>m</w:t>
      </w:r>
      <w:r w:rsidRPr="00D510BC">
        <w:rPr>
          <w:rFonts w:ascii="Calibri" w:hAnsi="Calibri" w:cs="Calibri"/>
          <w:spacing w:val="-2"/>
          <w:kern w:val="1"/>
        </w:rPr>
        <w:t xml:space="preserve"> </w:t>
      </w:r>
      <w:r w:rsidRPr="00D510BC">
        <w:rPr>
          <w:rFonts w:ascii="Calibri" w:hAnsi="Calibri" w:cs="Calibri"/>
          <w:kern w:val="1"/>
        </w:rPr>
        <w:t>t</w:t>
      </w:r>
      <w:r w:rsidRPr="00D510BC">
        <w:rPr>
          <w:rFonts w:ascii="Calibri" w:hAnsi="Calibri" w:cs="Calibri"/>
          <w:spacing w:val="-1"/>
          <w:kern w:val="1"/>
        </w:rPr>
        <w:t>h</w:t>
      </w:r>
      <w:r w:rsidRPr="00D510BC">
        <w:rPr>
          <w:rFonts w:ascii="Calibri" w:hAnsi="Calibri" w:cs="Calibri"/>
          <w:kern w:val="1"/>
        </w:rPr>
        <w:t>e</w:t>
      </w:r>
      <w:r w:rsidRPr="00D510BC">
        <w:rPr>
          <w:rFonts w:ascii="Calibri" w:hAnsi="Calibri" w:cs="Calibri"/>
          <w:spacing w:val="-2"/>
          <w:kern w:val="1"/>
        </w:rPr>
        <w:t xml:space="preserve"> </w:t>
      </w:r>
      <w:r w:rsidRPr="00D510BC">
        <w:rPr>
          <w:rFonts w:ascii="Calibri" w:hAnsi="Calibri" w:cs="Calibri"/>
          <w:kern w:val="1"/>
        </w:rPr>
        <w:t>C</w:t>
      </w:r>
      <w:r w:rsidRPr="00D510BC">
        <w:rPr>
          <w:rFonts w:ascii="Calibri" w:hAnsi="Calibri" w:cs="Calibri"/>
          <w:spacing w:val="1"/>
          <w:kern w:val="1"/>
        </w:rPr>
        <w:t>M</w:t>
      </w:r>
      <w:r w:rsidRPr="00D510BC">
        <w:rPr>
          <w:rFonts w:ascii="Calibri" w:hAnsi="Calibri" w:cs="Calibri"/>
          <w:kern w:val="1"/>
        </w:rPr>
        <w:t>C</w:t>
      </w:r>
      <w:r w:rsidRPr="00D510BC">
        <w:rPr>
          <w:rFonts w:ascii="Calibri" w:hAnsi="Calibri" w:cs="Calibri"/>
          <w:spacing w:val="-3"/>
          <w:kern w:val="1"/>
        </w:rPr>
        <w:t xml:space="preserve"> </w:t>
      </w:r>
      <w:r w:rsidRPr="00D510BC">
        <w:rPr>
          <w:rFonts w:ascii="Calibri" w:hAnsi="Calibri" w:cs="Calibri"/>
          <w:kern w:val="1"/>
        </w:rPr>
        <w:t>fr</w:t>
      </w:r>
      <w:r w:rsidRPr="00D510BC">
        <w:rPr>
          <w:rFonts w:ascii="Calibri" w:hAnsi="Calibri" w:cs="Calibri"/>
          <w:spacing w:val="-2"/>
          <w:kern w:val="1"/>
        </w:rPr>
        <w:t>e</w:t>
      </w:r>
      <w:r w:rsidRPr="00D510BC">
        <w:rPr>
          <w:rFonts w:ascii="Calibri" w:hAnsi="Calibri" w:cs="Calibri"/>
          <w:kern w:val="1"/>
        </w:rPr>
        <w:t xml:space="preserve">e </w:t>
      </w:r>
      <w:r w:rsidRPr="00D510BC">
        <w:rPr>
          <w:rFonts w:ascii="Calibri" w:hAnsi="Calibri" w:cs="Calibri"/>
          <w:spacing w:val="1"/>
          <w:kern w:val="1"/>
        </w:rPr>
        <w:t>o</w:t>
      </w:r>
      <w:r w:rsidRPr="00D510BC">
        <w:rPr>
          <w:rFonts w:ascii="Calibri" w:hAnsi="Calibri" w:cs="Calibri"/>
          <w:kern w:val="1"/>
        </w:rPr>
        <w:t>f</w:t>
      </w:r>
      <w:r w:rsidRPr="00D510BC">
        <w:rPr>
          <w:rFonts w:ascii="Calibri" w:hAnsi="Calibri" w:cs="Calibri"/>
          <w:spacing w:val="-3"/>
          <w:kern w:val="1"/>
        </w:rPr>
        <w:t xml:space="preserve"> </w:t>
      </w:r>
      <w:r w:rsidRPr="00D510BC">
        <w:rPr>
          <w:rFonts w:ascii="Calibri" w:hAnsi="Calibri" w:cs="Calibri"/>
          <w:kern w:val="1"/>
        </w:rPr>
        <w:t>c</w:t>
      </w:r>
      <w:r w:rsidRPr="00D510BC">
        <w:rPr>
          <w:rFonts w:ascii="Calibri" w:hAnsi="Calibri" w:cs="Calibri"/>
          <w:spacing w:val="-1"/>
          <w:kern w:val="1"/>
        </w:rPr>
        <w:t>h</w:t>
      </w:r>
      <w:r w:rsidRPr="00D510BC">
        <w:rPr>
          <w:rFonts w:ascii="Calibri" w:hAnsi="Calibri" w:cs="Calibri"/>
          <w:kern w:val="1"/>
        </w:rPr>
        <w:t>ar</w:t>
      </w:r>
      <w:r w:rsidRPr="00D510BC">
        <w:rPr>
          <w:rFonts w:ascii="Calibri" w:hAnsi="Calibri" w:cs="Calibri"/>
          <w:spacing w:val="-2"/>
          <w:kern w:val="1"/>
        </w:rPr>
        <w:t>g</w:t>
      </w:r>
      <w:r w:rsidRPr="00D510BC">
        <w:rPr>
          <w:rFonts w:ascii="Calibri" w:hAnsi="Calibri" w:cs="Calibri"/>
          <w:kern w:val="1"/>
        </w:rPr>
        <w:t xml:space="preserve">e.  T </w:t>
      </w:r>
      <w:r w:rsidRPr="00D510BC">
        <w:rPr>
          <w:rFonts w:ascii="Calibri" w:hAnsi="Calibri" w:cs="Calibri"/>
          <w:spacing w:val="1"/>
          <w:kern w:val="1"/>
        </w:rPr>
        <w:t>o</w:t>
      </w:r>
      <w:r w:rsidRPr="00D510BC">
        <w:rPr>
          <w:rFonts w:ascii="Calibri" w:hAnsi="Calibri" w:cs="Calibri"/>
          <w:kern w:val="1"/>
        </w:rPr>
        <w:t>r</w:t>
      </w:r>
      <w:r w:rsidRPr="00D510BC">
        <w:rPr>
          <w:rFonts w:ascii="Calibri" w:hAnsi="Calibri" w:cs="Calibri"/>
          <w:spacing w:val="-3"/>
          <w:kern w:val="1"/>
        </w:rPr>
        <w:t xml:space="preserve"> </w:t>
      </w:r>
      <w:r w:rsidRPr="00D510BC">
        <w:rPr>
          <w:rFonts w:ascii="Calibri" w:hAnsi="Calibri" w:cs="Calibri"/>
          <w:kern w:val="1"/>
        </w:rPr>
        <w:t>F</w:t>
      </w:r>
      <w:r w:rsidR="00B93A7C">
        <w:rPr>
          <w:rFonts w:ascii="Calibri" w:hAnsi="Calibri" w:cs="Calibri"/>
          <w:kern w:val="1"/>
        </w:rPr>
        <w:t>? ____</w:t>
      </w:r>
    </w:p>
    <w:p w14:paraId="3545574C" w14:textId="77777777" w:rsidR="00D510BC" w:rsidRDefault="00D510BC" w:rsidP="00D510BC">
      <w:pPr>
        <w:widowControl w:val="0"/>
        <w:tabs>
          <w:tab w:val="left" w:pos="870"/>
        </w:tabs>
        <w:autoSpaceDE w:val="0"/>
        <w:autoSpaceDN w:val="0"/>
        <w:adjustRightInd w:val="0"/>
        <w:ind w:right="-900"/>
        <w:rPr>
          <w:rFonts w:ascii="Calibri" w:hAnsi="Calibri" w:cs="Calibri"/>
          <w:kern w:val="1"/>
        </w:rPr>
      </w:pPr>
    </w:p>
    <w:p w14:paraId="6476345F" w14:textId="77777777" w:rsidR="00D510BC" w:rsidRDefault="00D510BC" w:rsidP="00D510BC">
      <w:pPr>
        <w:widowControl w:val="0"/>
        <w:autoSpaceDE w:val="0"/>
        <w:autoSpaceDN w:val="0"/>
        <w:adjustRightInd w:val="0"/>
        <w:spacing w:before="6" w:line="260" w:lineRule="exact"/>
        <w:ind w:right="-900"/>
        <w:rPr>
          <w:rFonts w:ascii="Times New Roman" w:hAnsi="Times New Roman" w:cs="Times New Roman"/>
          <w:sz w:val="26"/>
          <w:szCs w:val="26"/>
        </w:rPr>
      </w:pPr>
    </w:p>
    <w:p w14:paraId="25C3FBDA" w14:textId="77777777" w:rsidR="00D510BC" w:rsidRPr="00B93A7C" w:rsidRDefault="00D510BC" w:rsidP="00B93A7C">
      <w:pPr>
        <w:widowControl w:val="0"/>
        <w:autoSpaceDE w:val="0"/>
        <w:autoSpaceDN w:val="0"/>
        <w:adjustRightInd w:val="0"/>
        <w:ind w:right="-900"/>
        <w:rPr>
          <w:rFonts w:ascii="Calibri" w:hAnsi="Calibri" w:cs="Calibri"/>
          <w:kern w:val="1"/>
        </w:rPr>
      </w:pPr>
      <w:r w:rsidRPr="00B93A7C">
        <w:rPr>
          <w:rFonts w:ascii="Calibri" w:hAnsi="Calibri" w:cs="Calibri"/>
          <w:b/>
          <w:bCs/>
          <w:u w:val="single"/>
        </w:rPr>
        <w:t>C</w:t>
      </w:r>
      <w:r w:rsidRPr="00B93A7C">
        <w:rPr>
          <w:rFonts w:ascii="Calibri" w:hAnsi="Calibri" w:cs="Calibri"/>
          <w:b/>
          <w:bCs/>
          <w:spacing w:val="-1"/>
          <w:kern w:val="1"/>
          <w:u w:val="single"/>
        </w:rPr>
        <w:t>o</w:t>
      </w:r>
      <w:r w:rsidRPr="00B93A7C">
        <w:rPr>
          <w:rFonts w:ascii="Calibri" w:hAnsi="Calibri" w:cs="Calibri"/>
          <w:b/>
          <w:bCs/>
          <w:kern w:val="1"/>
          <w:u w:val="single"/>
        </w:rPr>
        <w:t>ll</w:t>
      </w:r>
      <w:r w:rsidRPr="00B93A7C">
        <w:rPr>
          <w:rFonts w:ascii="Calibri" w:hAnsi="Calibri" w:cs="Calibri"/>
          <w:b/>
          <w:bCs/>
          <w:spacing w:val="-4"/>
          <w:kern w:val="1"/>
          <w:u w:val="single"/>
        </w:rPr>
        <w:t>e</w:t>
      </w:r>
      <w:r w:rsidRPr="00B93A7C">
        <w:rPr>
          <w:rFonts w:ascii="Calibri" w:hAnsi="Calibri" w:cs="Calibri"/>
          <w:b/>
          <w:bCs/>
          <w:spacing w:val="1"/>
          <w:kern w:val="1"/>
          <w:u w:val="single"/>
        </w:rPr>
        <w:t>c</w:t>
      </w:r>
      <w:r w:rsidRPr="00B93A7C">
        <w:rPr>
          <w:rFonts w:ascii="Calibri" w:hAnsi="Calibri" w:cs="Calibri"/>
          <w:b/>
          <w:bCs/>
          <w:kern w:val="1"/>
          <w:u w:val="single"/>
        </w:rPr>
        <w:t>t</w:t>
      </w:r>
      <w:r w:rsidRPr="00B93A7C">
        <w:rPr>
          <w:rFonts w:ascii="Calibri" w:hAnsi="Calibri" w:cs="Calibri"/>
          <w:b/>
          <w:bCs/>
          <w:spacing w:val="1"/>
          <w:kern w:val="1"/>
          <w:u w:val="single"/>
        </w:rPr>
        <w:t>i</w:t>
      </w:r>
      <w:r w:rsidRPr="00B93A7C">
        <w:rPr>
          <w:rFonts w:ascii="Calibri" w:hAnsi="Calibri" w:cs="Calibri"/>
          <w:b/>
          <w:bCs/>
          <w:spacing w:val="-1"/>
          <w:kern w:val="1"/>
          <w:u w:val="single"/>
        </w:rPr>
        <w:t>on</w:t>
      </w:r>
      <w:r w:rsidRPr="00B93A7C">
        <w:rPr>
          <w:rFonts w:ascii="Calibri" w:hAnsi="Calibri" w:cs="Calibri"/>
          <w:b/>
          <w:bCs/>
          <w:kern w:val="1"/>
          <w:u w:val="single"/>
        </w:rPr>
        <w:t>s</w:t>
      </w:r>
    </w:p>
    <w:p w14:paraId="6AA19DC7" w14:textId="77777777" w:rsidR="00D510BC" w:rsidRPr="00B93A7C" w:rsidRDefault="00D510BC" w:rsidP="00D510BC">
      <w:pPr>
        <w:widowControl w:val="0"/>
        <w:autoSpaceDE w:val="0"/>
        <w:autoSpaceDN w:val="0"/>
        <w:adjustRightInd w:val="0"/>
        <w:spacing w:before="2" w:line="120" w:lineRule="exact"/>
        <w:ind w:right="-900"/>
        <w:rPr>
          <w:rFonts w:ascii="Times New Roman" w:hAnsi="Times New Roman" w:cs="Times New Roman"/>
          <w:kern w:val="1"/>
        </w:rPr>
      </w:pPr>
    </w:p>
    <w:p w14:paraId="3429A6E2" w14:textId="74EEA141" w:rsidR="00B93A7C" w:rsidRDefault="00D510BC" w:rsidP="00B93A7C">
      <w:pPr>
        <w:pStyle w:val="ListParagraph"/>
        <w:widowControl w:val="0"/>
        <w:numPr>
          <w:ilvl w:val="0"/>
          <w:numId w:val="3"/>
        </w:numPr>
        <w:tabs>
          <w:tab w:val="left" w:pos="870"/>
          <w:tab w:val="left" w:pos="4628"/>
        </w:tabs>
        <w:autoSpaceDE w:val="0"/>
        <w:autoSpaceDN w:val="0"/>
        <w:adjustRightInd w:val="0"/>
        <w:spacing w:before="56" w:line="255" w:lineRule="auto"/>
        <w:ind w:right="187"/>
        <w:rPr>
          <w:rFonts w:ascii="Calibri" w:hAnsi="Calibri" w:cs="Calibri"/>
          <w:kern w:val="1"/>
        </w:rPr>
      </w:pPr>
      <w:r w:rsidRPr="00B93A7C">
        <w:rPr>
          <w:rFonts w:ascii="Calibri" w:hAnsi="Calibri" w:cs="Calibri"/>
          <w:kern w:val="1"/>
        </w:rPr>
        <w:t>F</w:t>
      </w:r>
      <w:r w:rsidRPr="00B93A7C">
        <w:rPr>
          <w:rFonts w:ascii="Calibri" w:hAnsi="Calibri" w:cs="Calibri"/>
          <w:spacing w:val="-1"/>
          <w:kern w:val="1"/>
        </w:rPr>
        <w:t>in</w:t>
      </w:r>
      <w:r w:rsidRPr="00B93A7C">
        <w:rPr>
          <w:rFonts w:ascii="Calibri" w:hAnsi="Calibri" w:cs="Calibri"/>
          <w:kern w:val="1"/>
        </w:rPr>
        <w:t>d</w:t>
      </w:r>
      <w:r w:rsidRPr="00B93A7C">
        <w:rPr>
          <w:rFonts w:ascii="Calibri" w:hAnsi="Calibri" w:cs="Calibri"/>
          <w:spacing w:val="-1"/>
          <w:kern w:val="1"/>
        </w:rPr>
        <w:t xml:space="preserve"> </w:t>
      </w:r>
      <w:r w:rsidRPr="00B93A7C">
        <w:rPr>
          <w:rFonts w:ascii="Calibri" w:hAnsi="Calibri" w:cs="Calibri"/>
          <w:kern w:val="1"/>
        </w:rPr>
        <w:t>a te</w:t>
      </w:r>
      <w:r w:rsidRPr="00B93A7C">
        <w:rPr>
          <w:rFonts w:ascii="Calibri" w:hAnsi="Calibri" w:cs="Calibri"/>
          <w:spacing w:val="-2"/>
          <w:kern w:val="1"/>
        </w:rPr>
        <w:t>x</w:t>
      </w:r>
      <w:r w:rsidRPr="00B93A7C">
        <w:rPr>
          <w:rFonts w:ascii="Calibri" w:hAnsi="Calibri" w:cs="Calibri"/>
          <w:kern w:val="1"/>
        </w:rPr>
        <w:t>tb</w:t>
      </w:r>
      <w:r w:rsidRPr="00B93A7C">
        <w:rPr>
          <w:rFonts w:ascii="Calibri" w:hAnsi="Calibri" w:cs="Calibri"/>
          <w:spacing w:val="-2"/>
          <w:kern w:val="1"/>
        </w:rPr>
        <w:t>o</w:t>
      </w:r>
      <w:r w:rsidRPr="00B93A7C">
        <w:rPr>
          <w:rFonts w:ascii="Calibri" w:hAnsi="Calibri" w:cs="Calibri"/>
          <w:spacing w:val="1"/>
          <w:kern w:val="1"/>
        </w:rPr>
        <w:t>o</w:t>
      </w:r>
      <w:r w:rsidRPr="00B93A7C">
        <w:rPr>
          <w:rFonts w:ascii="Calibri" w:hAnsi="Calibri" w:cs="Calibri"/>
          <w:kern w:val="1"/>
        </w:rPr>
        <w:t>k in</w:t>
      </w:r>
      <w:r w:rsidRPr="00B93A7C">
        <w:rPr>
          <w:rFonts w:ascii="Calibri" w:hAnsi="Calibri" w:cs="Calibri"/>
          <w:spacing w:val="-4"/>
          <w:kern w:val="1"/>
        </w:rPr>
        <w:t xml:space="preserve"> </w:t>
      </w:r>
      <w:r w:rsidRPr="00B93A7C">
        <w:rPr>
          <w:rFonts w:ascii="Calibri" w:hAnsi="Calibri" w:cs="Calibri"/>
          <w:spacing w:val="-2"/>
          <w:kern w:val="1"/>
        </w:rPr>
        <w:t>y</w:t>
      </w:r>
      <w:r w:rsidRPr="00B93A7C">
        <w:rPr>
          <w:rFonts w:ascii="Calibri" w:hAnsi="Calibri" w:cs="Calibri"/>
          <w:spacing w:val="1"/>
          <w:kern w:val="1"/>
        </w:rPr>
        <w:t>o</w:t>
      </w:r>
      <w:r w:rsidRPr="00B93A7C">
        <w:rPr>
          <w:rFonts w:ascii="Calibri" w:hAnsi="Calibri" w:cs="Calibri"/>
          <w:spacing w:val="-1"/>
          <w:kern w:val="1"/>
        </w:rPr>
        <w:t>u</w:t>
      </w:r>
      <w:r w:rsidRPr="00B93A7C">
        <w:rPr>
          <w:rFonts w:ascii="Calibri" w:hAnsi="Calibri" w:cs="Calibri"/>
          <w:kern w:val="1"/>
        </w:rPr>
        <w:t>r</w:t>
      </w:r>
      <w:r w:rsidRPr="00B93A7C">
        <w:rPr>
          <w:rFonts w:ascii="Calibri" w:hAnsi="Calibri" w:cs="Calibri"/>
          <w:spacing w:val="1"/>
          <w:kern w:val="1"/>
        </w:rPr>
        <w:t xml:space="preserve"> </w:t>
      </w:r>
      <w:r w:rsidRPr="00B93A7C">
        <w:rPr>
          <w:rFonts w:ascii="Calibri" w:hAnsi="Calibri" w:cs="Calibri"/>
          <w:kern w:val="1"/>
        </w:rPr>
        <w:t>s</w:t>
      </w:r>
      <w:r w:rsidRPr="00B93A7C">
        <w:rPr>
          <w:rFonts w:ascii="Calibri" w:hAnsi="Calibri" w:cs="Calibri"/>
          <w:spacing w:val="-4"/>
          <w:kern w:val="1"/>
        </w:rPr>
        <w:t>u</w:t>
      </w:r>
      <w:r w:rsidRPr="00B93A7C">
        <w:rPr>
          <w:rFonts w:ascii="Calibri" w:hAnsi="Calibri" w:cs="Calibri"/>
          <w:spacing w:val="-1"/>
          <w:kern w:val="1"/>
        </w:rPr>
        <w:t>b</w:t>
      </w:r>
      <w:r w:rsidRPr="00B93A7C">
        <w:rPr>
          <w:rFonts w:ascii="Calibri" w:hAnsi="Calibri" w:cs="Calibri"/>
          <w:kern w:val="1"/>
        </w:rPr>
        <w:t>ject a</w:t>
      </w:r>
      <w:r w:rsidRPr="00B93A7C">
        <w:rPr>
          <w:rFonts w:ascii="Calibri" w:hAnsi="Calibri" w:cs="Calibri"/>
          <w:spacing w:val="-3"/>
          <w:kern w:val="1"/>
        </w:rPr>
        <w:t>r</w:t>
      </w:r>
      <w:r w:rsidRPr="00B93A7C">
        <w:rPr>
          <w:rFonts w:ascii="Calibri" w:hAnsi="Calibri" w:cs="Calibri"/>
          <w:kern w:val="1"/>
        </w:rPr>
        <w:t>ea that</w:t>
      </w:r>
      <w:r w:rsidRPr="00B93A7C">
        <w:rPr>
          <w:rFonts w:ascii="Calibri" w:hAnsi="Calibri" w:cs="Calibri"/>
          <w:spacing w:val="-5"/>
          <w:kern w:val="1"/>
        </w:rPr>
        <w:t xml:space="preserve"> </w:t>
      </w:r>
      <w:r w:rsidRPr="00B93A7C">
        <w:rPr>
          <w:rFonts w:ascii="Calibri" w:hAnsi="Calibri" w:cs="Calibri"/>
          <w:kern w:val="1"/>
        </w:rPr>
        <w:t>mi</w:t>
      </w:r>
      <w:r w:rsidRPr="00B93A7C">
        <w:rPr>
          <w:rFonts w:ascii="Calibri" w:hAnsi="Calibri" w:cs="Calibri"/>
          <w:spacing w:val="-1"/>
          <w:kern w:val="1"/>
        </w:rPr>
        <w:t>gh</w:t>
      </w:r>
      <w:r w:rsidRPr="00B93A7C">
        <w:rPr>
          <w:rFonts w:ascii="Calibri" w:hAnsi="Calibri" w:cs="Calibri"/>
          <w:kern w:val="1"/>
        </w:rPr>
        <w:t xml:space="preserve">t </w:t>
      </w:r>
      <w:r w:rsidRPr="00B93A7C">
        <w:rPr>
          <w:rFonts w:ascii="Calibri" w:hAnsi="Calibri" w:cs="Calibri"/>
          <w:spacing w:val="-3"/>
          <w:kern w:val="1"/>
        </w:rPr>
        <w:t>c</w:t>
      </w:r>
      <w:r w:rsidRPr="00B93A7C">
        <w:rPr>
          <w:rFonts w:ascii="Calibri" w:hAnsi="Calibri" w:cs="Calibri"/>
          <w:spacing w:val="1"/>
          <w:kern w:val="1"/>
        </w:rPr>
        <w:t>o</w:t>
      </w:r>
      <w:r w:rsidRPr="00B93A7C">
        <w:rPr>
          <w:rFonts w:ascii="Calibri" w:hAnsi="Calibri" w:cs="Calibri"/>
          <w:spacing w:val="-1"/>
          <w:kern w:val="1"/>
        </w:rPr>
        <w:t>n</w:t>
      </w:r>
      <w:r w:rsidRPr="00B93A7C">
        <w:rPr>
          <w:rFonts w:ascii="Calibri" w:hAnsi="Calibri" w:cs="Calibri"/>
          <w:kern w:val="1"/>
        </w:rPr>
        <w:t>t</w:t>
      </w:r>
      <w:r w:rsidRPr="00B93A7C">
        <w:rPr>
          <w:rFonts w:ascii="Calibri" w:hAnsi="Calibri" w:cs="Calibri"/>
          <w:spacing w:val="-3"/>
          <w:kern w:val="1"/>
        </w:rPr>
        <w:t>a</w:t>
      </w:r>
      <w:r w:rsidRPr="00B93A7C">
        <w:rPr>
          <w:rFonts w:ascii="Calibri" w:hAnsi="Calibri" w:cs="Calibri"/>
          <w:kern w:val="1"/>
        </w:rPr>
        <w:t>in</w:t>
      </w:r>
      <w:r w:rsidRPr="00B93A7C">
        <w:rPr>
          <w:rFonts w:ascii="Calibri" w:hAnsi="Calibri" w:cs="Calibri"/>
          <w:spacing w:val="-1"/>
          <w:kern w:val="1"/>
        </w:rPr>
        <w:t xml:space="preserve"> </w:t>
      </w:r>
      <w:r w:rsidRPr="00B93A7C">
        <w:rPr>
          <w:rFonts w:ascii="Calibri" w:hAnsi="Calibri" w:cs="Calibri"/>
          <w:kern w:val="1"/>
        </w:rPr>
        <w:t>less</w:t>
      </w:r>
      <w:r w:rsidRPr="00B93A7C">
        <w:rPr>
          <w:rFonts w:ascii="Calibri" w:hAnsi="Calibri" w:cs="Calibri"/>
          <w:spacing w:val="1"/>
          <w:kern w:val="1"/>
        </w:rPr>
        <w:t>o</w:t>
      </w:r>
      <w:r w:rsidRPr="00B93A7C">
        <w:rPr>
          <w:rFonts w:ascii="Calibri" w:hAnsi="Calibri" w:cs="Calibri"/>
          <w:kern w:val="1"/>
        </w:rPr>
        <w:t>n</w:t>
      </w:r>
      <w:r w:rsidRPr="00B93A7C">
        <w:rPr>
          <w:rFonts w:ascii="Calibri" w:hAnsi="Calibri" w:cs="Calibri"/>
          <w:spacing w:val="-1"/>
          <w:kern w:val="1"/>
        </w:rPr>
        <w:t xml:space="preserve"> </w:t>
      </w:r>
      <w:r w:rsidRPr="00B93A7C">
        <w:rPr>
          <w:rFonts w:ascii="Calibri" w:hAnsi="Calibri" w:cs="Calibri"/>
          <w:kern w:val="1"/>
        </w:rPr>
        <w:t>pl</w:t>
      </w:r>
      <w:r w:rsidRPr="00B93A7C">
        <w:rPr>
          <w:rFonts w:ascii="Calibri" w:hAnsi="Calibri" w:cs="Calibri"/>
          <w:spacing w:val="-1"/>
          <w:kern w:val="1"/>
        </w:rPr>
        <w:t>an</w:t>
      </w:r>
      <w:r w:rsidRPr="00B93A7C">
        <w:rPr>
          <w:rFonts w:ascii="Calibri" w:hAnsi="Calibri" w:cs="Calibri"/>
          <w:kern w:val="1"/>
        </w:rPr>
        <w:t>s.</w:t>
      </w:r>
      <w:r w:rsidRPr="00B93A7C">
        <w:rPr>
          <w:rFonts w:ascii="Calibri" w:hAnsi="Calibri" w:cs="Calibri"/>
          <w:spacing w:val="47"/>
          <w:kern w:val="1"/>
        </w:rPr>
        <w:t xml:space="preserve"> </w:t>
      </w:r>
      <w:r w:rsidRPr="00B93A7C">
        <w:rPr>
          <w:rFonts w:ascii="Calibri" w:hAnsi="Calibri" w:cs="Calibri"/>
          <w:kern w:val="1"/>
        </w:rPr>
        <w:t>Wri</w:t>
      </w:r>
      <w:r w:rsidRPr="00B93A7C">
        <w:rPr>
          <w:rFonts w:ascii="Calibri" w:hAnsi="Calibri" w:cs="Calibri"/>
          <w:spacing w:val="-3"/>
          <w:kern w:val="1"/>
        </w:rPr>
        <w:t>t</w:t>
      </w:r>
      <w:r w:rsidRPr="00B93A7C">
        <w:rPr>
          <w:rFonts w:ascii="Calibri" w:hAnsi="Calibri" w:cs="Calibri"/>
          <w:kern w:val="1"/>
        </w:rPr>
        <w:t>e t</w:t>
      </w:r>
      <w:r w:rsidRPr="00B93A7C">
        <w:rPr>
          <w:rFonts w:ascii="Calibri" w:hAnsi="Calibri" w:cs="Calibri"/>
          <w:spacing w:val="-3"/>
          <w:kern w:val="1"/>
        </w:rPr>
        <w:t>h</w:t>
      </w:r>
      <w:r w:rsidRPr="00B93A7C">
        <w:rPr>
          <w:rFonts w:ascii="Calibri" w:hAnsi="Calibri" w:cs="Calibri"/>
          <w:kern w:val="1"/>
        </w:rPr>
        <w:t xml:space="preserve">e </w:t>
      </w:r>
      <w:r w:rsidRPr="00B93A7C">
        <w:rPr>
          <w:rFonts w:ascii="Calibri" w:hAnsi="Calibri" w:cs="Calibri"/>
          <w:spacing w:val="-2"/>
          <w:kern w:val="1"/>
        </w:rPr>
        <w:t>t</w:t>
      </w:r>
      <w:r w:rsidRPr="00B93A7C">
        <w:rPr>
          <w:rFonts w:ascii="Calibri" w:hAnsi="Calibri" w:cs="Calibri"/>
          <w:kern w:val="1"/>
        </w:rPr>
        <w:t xml:space="preserve">itle </w:t>
      </w:r>
      <w:r w:rsidRPr="00B93A7C">
        <w:rPr>
          <w:rFonts w:ascii="Calibri" w:hAnsi="Calibri" w:cs="Calibri"/>
          <w:spacing w:val="-1"/>
          <w:kern w:val="1"/>
        </w:rPr>
        <w:t>h</w:t>
      </w:r>
      <w:r w:rsidRPr="00B93A7C">
        <w:rPr>
          <w:rFonts w:ascii="Calibri" w:hAnsi="Calibri" w:cs="Calibri"/>
          <w:kern w:val="1"/>
        </w:rPr>
        <w:t>er</w:t>
      </w:r>
      <w:r w:rsidR="00B93A7C" w:rsidRPr="00B93A7C">
        <w:rPr>
          <w:rFonts w:ascii="Calibri" w:hAnsi="Calibri" w:cs="Calibri"/>
          <w:kern w:val="1"/>
        </w:rPr>
        <w:t xml:space="preserve">e: </w:t>
      </w:r>
    </w:p>
    <w:p w14:paraId="51973B16" w14:textId="77777777" w:rsidR="00B93A7C" w:rsidRPr="00B93A7C" w:rsidRDefault="00B93A7C" w:rsidP="00B93A7C">
      <w:pPr>
        <w:pStyle w:val="ListParagraph"/>
        <w:widowControl w:val="0"/>
        <w:tabs>
          <w:tab w:val="left" w:pos="870"/>
          <w:tab w:val="left" w:pos="4628"/>
        </w:tabs>
        <w:autoSpaceDE w:val="0"/>
        <w:autoSpaceDN w:val="0"/>
        <w:adjustRightInd w:val="0"/>
        <w:spacing w:before="56" w:line="255" w:lineRule="auto"/>
        <w:ind w:left="360" w:right="187"/>
        <w:rPr>
          <w:rFonts w:ascii="Calibri" w:hAnsi="Calibri" w:cs="Calibri"/>
          <w:kern w:val="1"/>
        </w:rPr>
      </w:pPr>
    </w:p>
    <w:p w14:paraId="552ED55A" w14:textId="10601877" w:rsidR="00D510BC" w:rsidRPr="00B93A7C" w:rsidRDefault="00B93A7C" w:rsidP="00B93A7C">
      <w:pPr>
        <w:widowControl w:val="0"/>
        <w:tabs>
          <w:tab w:val="left" w:pos="870"/>
          <w:tab w:val="left" w:pos="4628"/>
        </w:tabs>
        <w:autoSpaceDE w:val="0"/>
        <w:autoSpaceDN w:val="0"/>
        <w:adjustRightInd w:val="0"/>
        <w:spacing w:before="56" w:line="255" w:lineRule="auto"/>
        <w:ind w:right="187"/>
        <w:rPr>
          <w:rFonts w:ascii="Calibri" w:hAnsi="Calibri" w:cs="Calibri"/>
          <w:kern w:val="1"/>
        </w:rPr>
      </w:pPr>
      <w:r w:rsidRPr="00B93A7C">
        <w:rPr>
          <w:rFonts w:ascii="Calibri" w:hAnsi="Calibri" w:cs="Calibri"/>
          <w:kern w:val="1"/>
        </w:rPr>
        <w:t xml:space="preserve">        ______________________________________________________________</w:t>
      </w:r>
      <w:r>
        <w:rPr>
          <w:rFonts w:ascii="Calibri" w:hAnsi="Calibri" w:cs="Calibri"/>
          <w:kern w:val="1"/>
        </w:rPr>
        <w:t>_______________________</w:t>
      </w:r>
    </w:p>
    <w:p w14:paraId="00BBB36B" w14:textId="77777777" w:rsidR="00D510BC" w:rsidRPr="00B93A7C" w:rsidRDefault="00D510BC" w:rsidP="00D510BC">
      <w:pPr>
        <w:widowControl w:val="0"/>
        <w:autoSpaceDE w:val="0"/>
        <w:autoSpaceDN w:val="0"/>
        <w:adjustRightInd w:val="0"/>
        <w:spacing w:line="200" w:lineRule="exact"/>
        <w:ind w:right="-900"/>
        <w:rPr>
          <w:rFonts w:ascii="Times New Roman" w:hAnsi="Times New Roman" w:cs="Times New Roman"/>
          <w:kern w:val="1"/>
        </w:rPr>
      </w:pPr>
    </w:p>
    <w:p w14:paraId="3BDEBB8E" w14:textId="77777777" w:rsidR="00D510BC" w:rsidRPr="00B93A7C" w:rsidRDefault="00D510BC" w:rsidP="00D510BC">
      <w:pPr>
        <w:widowControl w:val="0"/>
        <w:autoSpaceDE w:val="0"/>
        <w:autoSpaceDN w:val="0"/>
        <w:adjustRightInd w:val="0"/>
        <w:spacing w:line="200" w:lineRule="exact"/>
        <w:ind w:right="-900"/>
        <w:rPr>
          <w:rFonts w:ascii="Times New Roman" w:hAnsi="Times New Roman" w:cs="Times New Roman"/>
          <w:kern w:val="1"/>
        </w:rPr>
      </w:pPr>
    </w:p>
    <w:p w14:paraId="6ACE0C74" w14:textId="77777777" w:rsidR="00D510BC" w:rsidRPr="00B93A7C" w:rsidRDefault="00D510BC" w:rsidP="00D510BC">
      <w:pPr>
        <w:widowControl w:val="0"/>
        <w:autoSpaceDE w:val="0"/>
        <w:autoSpaceDN w:val="0"/>
        <w:adjustRightInd w:val="0"/>
        <w:spacing w:before="8" w:line="200" w:lineRule="exact"/>
        <w:ind w:right="-900"/>
        <w:rPr>
          <w:rFonts w:ascii="Times New Roman" w:hAnsi="Times New Roman" w:cs="Times New Roman"/>
          <w:kern w:val="1"/>
        </w:rPr>
      </w:pPr>
    </w:p>
    <w:p w14:paraId="0536E817" w14:textId="77777777" w:rsidR="00B93A7C" w:rsidRPr="00B93A7C" w:rsidRDefault="00B93A7C" w:rsidP="00B93A7C">
      <w:pPr>
        <w:pStyle w:val="ListParagraph"/>
        <w:widowControl w:val="0"/>
        <w:numPr>
          <w:ilvl w:val="0"/>
          <w:numId w:val="3"/>
        </w:numPr>
        <w:tabs>
          <w:tab w:val="left" w:pos="870"/>
        </w:tabs>
        <w:autoSpaceDE w:val="0"/>
        <w:autoSpaceDN w:val="0"/>
        <w:adjustRightInd w:val="0"/>
        <w:spacing w:line="257" w:lineRule="auto"/>
        <w:ind w:right="-789"/>
        <w:rPr>
          <w:rFonts w:ascii="Calibri" w:hAnsi="Calibri" w:cs="Calibri"/>
          <w:spacing w:val="-3"/>
          <w:kern w:val="1"/>
        </w:rPr>
      </w:pPr>
      <w:r>
        <w:rPr>
          <w:rFonts w:ascii="Calibri" w:hAnsi="Calibri" w:cs="Calibri"/>
          <w:kern w:val="1"/>
        </w:rPr>
        <w:t xml:space="preserve"> </w:t>
      </w:r>
      <w:r w:rsidR="00D510BC" w:rsidRPr="00B93A7C">
        <w:rPr>
          <w:rFonts w:ascii="Calibri" w:hAnsi="Calibri" w:cs="Calibri"/>
          <w:kern w:val="1"/>
        </w:rPr>
        <w:t>F</w:t>
      </w:r>
      <w:r w:rsidR="00D510BC" w:rsidRPr="00B93A7C">
        <w:rPr>
          <w:rFonts w:ascii="Calibri" w:hAnsi="Calibri" w:cs="Calibri"/>
          <w:spacing w:val="-1"/>
          <w:kern w:val="1"/>
        </w:rPr>
        <w:t>r</w:t>
      </w:r>
      <w:r w:rsidR="00D510BC" w:rsidRPr="00B93A7C">
        <w:rPr>
          <w:rFonts w:ascii="Calibri" w:hAnsi="Calibri" w:cs="Calibri"/>
          <w:spacing w:val="-2"/>
          <w:kern w:val="1"/>
        </w:rPr>
        <w:t>o</w:t>
      </w:r>
      <w:r w:rsidR="00D510BC" w:rsidRPr="00B93A7C">
        <w:rPr>
          <w:rFonts w:ascii="Calibri" w:hAnsi="Calibri" w:cs="Calibri"/>
          <w:kern w:val="1"/>
        </w:rPr>
        <w:t>m</w:t>
      </w:r>
      <w:r w:rsidR="00D510BC" w:rsidRPr="00B93A7C">
        <w:rPr>
          <w:rFonts w:ascii="Calibri" w:hAnsi="Calibri" w:cs="Calibri"/>
          <w:spacing w:val="1"/>
          <w:kern w:val="1"/>
        </w:rPr>
        <w:t xml:space="preserve"> </w:t>
      </w:r>
      <w:r w:rsidR="00D510BC" w:rsidRPr="00B93A7C">
        <w:rPr>
          <w:rFonts w:ascii="Calibri" w:hAnsi="Calibri" w:cs="Calibri"/>
          <w:kern w:val="1"/>
        </w:rPr>
        <w:t>t</w:t>
      </w:r>
      <w:r w:rsidR="00D510BC" w:rsidRPr="00B93A7C">
        <w:rPr>
          <w:rFonts w:ascii="Calibri" w:hAnsi="Calibri" w:cs="Calibri"/>
          <w:spacing w:val="-1"/>
          <w:kern w:val="1"/>
        </w:rPr>
        <w:t>h</w:t>
      </w:r>
      <w:r w:rsidR="00D510BC" w:rsidRPr="00B93A7C">
        <w:rPr>
          <w:rFonts w:ascii="Calibri" w:hAnsi="Calibri" w:cs="Calibri"/>
          <w:kern w:val="1"/>
        </w:rPr>
        <w:t>e</w:t>
      </w:r>
      <w:r w:rsidR="00D510BC" w:rsidRPr="00B93A7C">
        <w:rPr>
          <w:rFonts w:ascii="Calibri" w:hAnsi="Calibri" w:cs="Calibri"/>
          <w:spacing w:val="-2"/>
          <w:kern w:val="1"/>
        </w:rPr>
        <w:t xml:space="preserve"> </w:t>
      </w:r>
      <w:r w:rsidR="00D510BC" w:rsidRPr="00B93A7C">
        <w:rPr>
          <w:rFonts w:ascii="Calibri" w:hAnsi="Calibri" w:cs="Calibri"/>
          <w:kern w:val="1"/>
        </w:rPr>
        <w:t>Ge</w:t>
      </w:r>
      <w:r w:rsidR="00D510BC" w:rsidRPr="00B93A7C">
        <w:rPr>
          <w:rFonts w:ascii="Calibri" w:hAnsi="Calibri" w:cs="Calibri"/>
          <w:spacing w:val="-1"/>
          <w:kern w:val="1"/>
        </w:rPr>
        <w:t>n</w:t>
      </w:r>
      <w:r w:rsidR="00D510BC" w:rsidRPr="00B93A7C">
        <w:rPr>
          <w:rFonts w:ascii="Calibri" w:hAnsi="Calibri" w:cs="Calibri"/>
          <w:kern w:val="1"/>
        </w:rPr>
        <w:t>e</w:t>
      </w:r>
      <w:r w:rsidR="00D510BC" w:rsidRPr="00B93A7C">
        <w:rPr>
          <w:rFonts w:ascii="Calibri" w:hAnsi="Calibri" w:cs="Calibri"/>
          <w:spacing w:val="-3"/>
          <w:kern w:val="1"/>
        </w:rPr>
        <w:t>r</w:t>
      </w:r>
      <w:r w:rsidR="00D510BC" w:rsidRPr="00B93A7C">
        <w:rPr>
          <w:rFonts w:ascii="Calibri" w:hAnsi="Calibri" w:cs="Calibri"/>
          <w:kern w:val="1"/>
        </w:rPr>
        <w:t>al</w:t>
      </w:r>
      <w:r w:rsidR="00D510BC" w:rsidRPr="00B93A7C">
        <w:rPr>
          <w:rFonts w:ascii="Calibri" w:hAnsi="Calibri" w:cs="Calibri"/>
          <w:spacing w:val="-2"/>
          <w:kern w:val="1"/>
        </w:rPr>
        <w:t>/</w:t>
      </w:r>
      <w:r w:rsidR="00D510BC" w:rsidRPr="00B93A7C">
        <w:rPr>
          <w:rFonts w:ascii="Calibri" w:hAnsi="Calibri" w:cs="Calibri"/>
          <w:kern w:val="1"/>
        </w:rPr>
        <w:t>Pr</w:t>
      </w:r>
      <w:r w:rsidR="00D510BC" w:rsidRPr="00B93A7C">
        <w:rPr>
          <w:rFonts w:ascii="Calibri" w:hAnsi="Calibri" w:cs="Calibri"/>
          <w:spacing w:val="-2"/>
          <w:kern w:val="1"/>
        </w:rPr>
        <w:t>o</w:t>
      </w:r>
      <w:r w:rsidR="00D510BC" w:rsidRPr="00B93A7C">
        <w:rPr>
          <w:rFonts w:ascii="Calibri" w:hAnsi="Calibri" w:cs="Calibri"/>
          <w:kern w:val="1"/>
        </w:rPr>
        <w:t>fess</w:t>
      </w:r>
      <w:r w:rsidR="00D510BC" w:rsidRPr="00B93A7C">
        <w:rPr>
          <w:rFonts w:ascii="Calibri" w:hAnsi="Calibri" w:cs="Calibri"/>
          <w:spacing w:val="-3"/>
          <w:kern w:val="1"/>
        </w:rPr>
        <w:t>i</w:t>
      </w:r>
      <w:r w:rsidR="00D510BC" w:rsidRPr="00B93A7C">
        <w:rPr>
          <w:rFonts w:ascii="Calibri" w:hAnsi="Calibri" w:cs="Calibri"/>
          <w:spacing w:val="1"/>
          <w:kern w:val="1"/>
        </w:rPr>
        <w:t>o</w:t>
      </w:r>
      <w:r w:rsidR="00D510BC" w:rsidRPr="00B93A7C">
        <w:rPr>
          <w:rFonts w:ascii="Calibri" w:hAnsi="Calibri" w:cs="Calibri"/>
          <w:spacing w:val="-1"/>
          <w:kern w:val="1"/>
        </w:rPr>
        <w:t>n</w:t>
      </w:r>
      <w:r w:rsidR="00D510BC" w:rsidRPr="00B93A7C">
        <w:rPr>
          <w:rFonts w:ascii="Calibri" w:hAnsi="Calibri" w:cs="Calibri"/>
          <w:kern w:val="1"/>
        </w:rPr>
        <w:t xml:space="preserve">al </w:t>
      </w:r>
      <w:r w:rsidR="00D510BC" w:rsidRPr="00B93A7C">
        <w:rPr>
          <w:rFonts w:ascii="Calibri" w:hAnsi="Calibri" w:cs="Calibri"/>
          <w:spacing w:val="-3"/>
          <w:kern w:val="1"/>
        </w:rPr>
        <w:t>C</w:t>
      </w:r>
      <w:r w:rsidR="00D510BC" w:rsidRPr="00B93A7C">
        <w:rPr>
          <w:rFonts w:ascii="Calibri" w:hAnsi="Calibri" w:cs="Calibri"/>
          <w:spacing w:val="1"/>
          <w:kern w:val="1"/>
        </w:rPr>
        <w:t>o</w:t>
      </w:r>
      <w:r w:rsidR="00D510BC" w:rsidRPr="00B93A7C">
        <w:rPr>
          <w:rFonts w:ascii="Calibri" w:hAnsi="Calibri" w:cs="Calibri"/>
          <w:kern w:val="1"/>
        </w:rPr>
        <w:t>l</w:t>
      </w:r>
      <w:r w:rsidR="00D510BC" w:rsidRPr="00B93A7C">
        <w:rPr>
          <w:rFonts w:ascii="Calibri" w:hAnsi="Calibri" w:cs="Calibri"/>
          <w:spacing w:val="-1"/>
          <w:kern w:val="1"/>
        </w:rPr>
        <w:t>l</w:t>
      </w:r>
      <w:r w:rsidR="00D510BC" w:rsidRPr="00B93A7C">
        <w:rPr>
          <w:rFonts w:ascii="Calibri" w:hAnsi="Calibri" w:cs="Calibri"/>
          <w:kern w:val="1"/>
        </w:rPr>
        <w:t>ec</w:t>
      </w:r>
      <w:r w:rsidR="00D510BC" w:rsidRPr="00B93A7C">
        <w:rPr>
          <w:rFonts w:ascii="Calibri" w:hAnsi="Calibri" w:cs="Calibri"/>
          <w:spacing w:val="1"/>
          <w:kern w:val="1"/>
        </w:rPr>
        <w:t>t</w:t>
      </w:r>
      <w:r w:rsidR="00D510BC" w:rsidRPr="00B93A7C">
        <w:rPr>
          <w:rFonts w:ascii="Calibri" w:hAnsi="Calibri" w:cs="Calibri"/>
          <w:spacing w:val="-3"/>
          <w:kern w:val="1"/>
        </w:rPr>
        <w:t>i</w:t>
      </w:r>
      <w:r w:rsidR="00D510BC" w:rsidRPr="00B93A7C">
        <w:rPr>
          <w:rFonts w:ascii="Calibri" w:hAnsi="Calibri" w:cs="Calibri"/>
          <w:spacing w:val="1"/>
          <w:kern w:val="1"/>
        </w:rPr>
        <w:t>o</w:t>
      </w:r>
      <w:r w:rsidR="00D510BC" w:rsidRPr="00B93A7C">
        <w:rPr>
          <w:rFonts w:ascii="Calibri" w:hAnsi="Calibri" w:cs="Calibri"/>
          <w:spacing w:val="-1"/>
          <w:kern w:val="1"/>
        </w:rPr>
        <w:t>n</w:t>
      </w:r>
      <w:r w:rsidR="00D510BC" w:rsidRPr="00B93A7C">
        <w:rPr>
          <w:rFonts w:ascii="Calibri" w:hAnsi="Calibri" w:cs="Calibri"/>
          <w:kern w:val="1"/>
        </w:rPr>
        <w:t>, li</w:t>
      </w:r>
      <w:r w:rsidR="00D510BC" w:rsidRPr="00B93A7C">
        <w:rPr>
          <w:rFonts w:ascii="Calibri" w:hAnsi="Calibri" w:cs="Calibri"/>
          <w:spacing w:val="-3"/>
          <w:kern w:val="1"/>
        </w:rPr>
        <w:t>s</w:t>
      </w:r>
      <w:r w:rsidR="00D510BC" w:rsidRPr="00B93A7C">
        <w:rPr>
          <w:rFonts w:ascii="Calibri" w:hAnsi="Calibri" w:cs="Calibri"/>
          <w:kern w:val="1"/>
        </w:rPr>
        <w:t>t</w:t>
      </w:r>
      <w:r w:rsidR="00D510BC" w:rsidRPr="00B93A7C">
        <w:rPr>
          <w:rFonts w:ascii="Calibri" w:hAnsi="Calibri" w:cs="Calibri"/>
          <w:spacing w:val="-2"/>
          <w:kern w:val="1"/>
        </w:rPr>
        <w:t xml:space="preserve"> </w:t>
      </w:r>
      <w:r w:rsidR="00D510BC" w:rsidRPr="00B93A7C">
        <w:rPr>
          <w:rFonts w:ascii="Calibri" w:hAnsi="Calibri" w:cs="Calibri"/>
          <w:spacing w:val="1"/>
          <w:kern w:val="1"/>
        </w:rPr>
        <w:t>o</w:t>
      </w:r>
      <w:r w:rsidR="00D510BC" w:rsidRPr="00B93A7C">
        <w:rPr>
          <w:rFonts w:ascii="Calibri" w:hAnsi="Calibri" w:cs="Calibri"/>
          <w:spacing w:val="-1"/>
          <w:kern w:val="1"/>
        </w:rPr>
        <w:t>n</w:t>
      </w:r>
      <w:r w:rsidR="00D510BC" w:rsidRPr="00B93A7C">
        <w:rPr>
          <w:rFonts w:ascii="Calibri" w:hAnsi="Calibri" w:cs="Calibri"/>
          <w:kern w:val="1"/>
        </w:rPr>
        <w:t xml:space="preserve">e </w:t>
      </w:r>
      <w:r w:rsidR="00D510BC" w:rsidRPr="00B93A7C">
        <w:rPr>
          <w:rFonts w:ascii="Calibri" w:hAnsi="Calibri" w:cs="Calibri"/>
          <w:spacing w:val="-4"/>
          <w:kern w:val="1"/>
        </w:rPr>
        <w:t>b</w:t>
      </w:r>
      <w:r w:rsidR="00D510BC" w:rsidRPr="00B93A7C">
        <w:rPr>
          <w:rFonts w:ascii="Calibri" w:hAnsi="Calibri" w:cs="Calibri"/>
          <w:spacing w:val="-2"/>
          <w:kern w:val="1"/>
        </w:rPr>
        <w:t>o</w:t>
      </w:r>
      <w:r w:rsidR="00D510BC" w:rsidRPr="00B93A7C">
        <w:rPr>
          <w:rFonts w:ascii="Calibri" w:hAnsi="Calibri" w:cs="Calibri"/>
          <w:spacing w:val="1"/>
          <w:kern w:val="1"/>
        </w:rPr>
        <w:t>o</w:t>
      </w:r>
      <w:r w:rsidR="00D510BC" w:rsidRPr="00B93A7C">
        <w:rPr>
          <w:rFonts w:ascii="Calibri" w:hAnsi="Calibri" w:cs="Calibri"/>
          <w:kern w:val="1"/>
        </w:rPr>
        <w:t>k a</w:t>
      </w:r>
      <w:r w:rsidR="00D510BC" w:rsidRPr="00B93A7C">
        <w:rPr>
          <w:rFonts w:ascii="Calibri" w:hAnsi="Calibri" w:cs="Calibri"/>
          <w:spacing w:val="-1"/>
          <w:kern w:val="1"/>
        </w:rPr>
        <w:t>n</w:t>
      </w:r>
      <w:r w:rsidR="00D510BC" w:rsidRPr="00B93A7C">
        <w:rPr>
          <w:rFonts w:ascii="Calibri" w:hAnsi="Calibri" w:cs="Calibri"/>
          <w:kern w:val="1"/>
        </w:rPr>
        <w:t>d</w:t>
      </w:r>
      <w:r w:rsidR="00D510BC" w:rsidRPr="00B93A7C">
        <w:rPr>
          <w:rFonts w:ascii="Calibri" w:hAnsi="Calibri" w:cs="Calibri"/>
          <w:spacing w:val="-3"/>
          <w:kern w:val="1"/>
        </w:rPr>
        <w:t xml:space="preserve"> </w:t>
      </w:r>
      <w:r w:rsidR="00D510BC" w:rsidRPr="00B93A7C">
        <w:rPr>
          <w:rFonts w:ascii="Calibri" w:hAnsi="Calibri" w:cs="Calibri"/>
          <w:spacing w:val="1"/>
          <w:kern w:val="1"/>
        </w:rPr>
        <w:t>o</w:t>
      </w:r>
      <w:r w:rsidR="00D510BC" w:rsidRPr="00B93A7C">
        <w:rPr>
          <w:rFonts w:ascii="Calibri" w:hAnsi="Calibri" w:cs="Calibri"/>
          <w:spacing w:val="-1"/>
          <w:kern w:val="1"/>
        </w:rPr>
        <w:t>n</w:t>
      </w:r>
      <w:r w:rsidR="00D510BC" w:rsidRPr="00B93A7C">
        <w:rPr>
          <w:rFonts w:ascii="Calibri" w:hAnsi="Calibri" w:cs="Calibri"/>
          <w:kern w:val="1"/>
        </w:rPr>
        <w:t>e</w:t>
      </w:r>
      <w:r w:rsidR="00D510BC" w:rsidRPr="00B93A7C">
        <w:rPr>
          <w:rFonts w:ascii="Calibri" w:hAnsi="Calibri" w:cs="Calibri"/>
          <w:spacing w:val="-2"/>
          <w:kern w:val="1"/>
        </w:rPr>
        <w:t xml:space="preserve"> </w:t>
      </w:r>
      <w:r w:rsidR="00D510BC" w:rsidRPr="00B93A7C">
        <w:rPr>
          <w:rFonts w:ascii="Calibri" w:hAnsi="Calibri" w:cs="Calibri"/>
          <w:kern w:val="1"/>
        </w:rPr>
        <w:t>ma</w:t>
      </w:r>
      <w:r w:rsidR="00D510BC" w:rsidRPr="00B93A7C">
        <w:rPr>
          <w:rFonts w:ascii="Calibri" w:hAnsi="Calibri" w:cs="Calibri"/>
          <w:spacing w:val="-1"/>
          <w:kern w:val="1"/>
        </w:rPr>
        <w:t>n</w:t>
      </w:r>
      <w:r w:rsidR="00D510BC" w:rsidRPr="00B93A7C">
        <w:rPr>
          <w:rFonts w:ascii="Calibri" w:hAnsi="Calibri" w:cs="Calibri"/>
          <w:kern w:val="1"/>
        </w:rPr>
        <w:t>i</w:t>
      </w:r>
      <w:r w:rsidR="00D510BC" w:rsidRPr="00B93A7C">
        <w:rPr>
          <w:rFonts w:ascii="Calibri" w:hAnsi="Calibri" w:cs="Calibri"/>
          <w:spacing w:val="-2"/>
          <w:kern w:val="1"/>
        </w:rPr>
        <w:t>p</w:t>
      </w:r>
      <w:r w:rsidR="00D510BC" w:rsidRPr="00B93A7C">
        <w:rPr>
          <w:rFonts w:ascii="Calibri" w:hAnsi="Calibri" w:cs="Calibri"/>
          <w:spacing w:val="-1"/>
          <w:kern w:val="1"/>
        </w:rPr>
        <w:t>u</w:t>
      </w:r>
      <w:r w:rsidR="00D510BC" w:rsidRPr="00B93A7C">
        <w:rPr>
          <w:rFonts w:ascii="Calibri" w:hAnsi="Calibri" w:cs="Calibri"/>
          <w:kern w:val="1"/>
        </w:rPr>
        <w:t>lat</w:t>
      </w:r>
      <w:r w:rsidR="00D510BC" w:rsidRPr="00B93A7C">
        <w:rPr>
          <w:rFonts w:ascii="Calibri" w:hAnsi="Calibri" w:cs="Calibri"/>
          <w:spacing w:val="-3"/>
          <w:kern w:val="1"/>
        </w:rPr>
        <w:t>i</w:t>
      </w:r>
      <w:r w:rsidR="00D510BC" w:rsidRPr="00B93A7C">
        <w:rPr>
          <w:rFonts w:ascii="Calibri" w:hAnsi="Calibri" w:cs="Calibri"/>
          <w:kern w:val="1"/>
        </w:rPr>
        <w:t>ve</w:t>
      </w:r>
      <w:r w:rsidR="00D510BC" w:rsidRPr="00B93A7C">
        <w:rPr>
          <w:rFonts w:ascii="Calibri" w:hAnsi="Calibri" w:cs="Calibri"/>
          <w:spacing w:val="-2"/>
          <w:kern w:val="1"/>
        </w:rPr>
        <w:t xml:space="preserve"> </w:t>
      </w:r>
      <w:r w:rsidR="00D510BC" w:rsidRPr="00B93A7C">
        <w:rPr>
          <w:rFonts w:ascii="Calibri" w:hAnsi="Calibri" w:cs="Calibri"/>
          <w:kern w:val="1"/>
        </w:rPr>
        <w:t xml:space="preserve">that </w:t>
      </w:r>
      <w:r w:rsidR="00D510BC" w:rsidRPr="00B93A7C">
        <w:rPr>
          <w:rFonts w:ascii="Calibri" w:hAnsi="Calibri" w:cs="Calibri"/>
          <w:spacing w:val="-2"/>
          <w:kern w:val="1"/>
        </w:rPr>
        <w:t>c</w:t>
      </w:r>
      <w:r w:rsidR="00D510BC" w:rsidRPr="00B93A7C">
        <w:rPr>
          <w:rFonts w:ascii="Calibri" w:hAnsi="Calibri" w:cs="Calibri"/>
          <w:spacing w:val="1"/>
          <w:kern w:val="1"/>
        </w:rPr>
        <w:t>o</w:t>
      </w:r>
      <w:r w:rsidR="00D510BC" w:rsidRPr="00B93A7C">
        <w:rPr>
          <w:rFonts w:ascii="Calibri" w:hAnsi="Calibri" w:cs="Calibri"/>
          <w:spacing w:val="-1"/>
          <w:kern w:val="1"/>
        </w:rPr>
        <w:t>u</w:t>
      </w:r>
      <w:r w:rsidR="00D510BC" w:rsidRPr="00B93A7C">
        <w:rPr>
          <w:rFonts w:ascii="Calibri" w:hAnsi="Calibri" w:cs="Calibri"/>
          <w:kern w:val="1"/>
        </w:rPr>
        <w:t>ld</w:t>
      </w:r>
      <w:r w:rsidR="00D510BC" w:rsidRPr="00B93A7C">
        <w:rPr>
          <w:rFonts w:ascii="Calibri" w:hAnsi="Calibri" w:cs="Calibri"/>
          <w:spacing w:val="-1"/>
          <w:kern w:val="1"/>
        </w:rPr>
        <w:t xml:space="preserve"> </w:t>
      </w:r>
      <w:r w:rsidR="00D510BC" w:rsidRPr="00B93A7C">
        <w:rPr>
          <w:rFonts w:ascii="Calibri" w:hAnsi="Calibri" w:cs="Calibri"/>
          <w:kern w:val="1"/>
        </w:rPr>
        <w:t>assist y</w:t>
      </w:r>
      <w:r w:rsidR="00D510BC" w:rsidRPr="00B93A7C">
        <w:rPr>
          <w:rFonts w:ascii="Calibri" w:hAnsi="Calibri" w:cs="Calibri"/>
          <w:spacing w:val="1"/>
          <w:kern w:val="1"/>
        </w:rPr>
        <w:t>o</w:t>
      </w:r>
      <w:r w:rsidR="00D510BC" w:rsidRPr="00B93A7C">
        <w:rPr>
          <w:rFonts w:ascii="Calibri" w:hAnsi="Calibri" w:cs="Calibri"/>
          <w:kern w:val="1"/>
        </w:rPr>
        <w:t>u</w:t>
      </w:r>
      <w:r w:rsidR="00D510BC" w:rsidRPr="00B93A7C">
        <w:rPr>
          <w:rFonts w:ascii="Calibri" w:hAnsi="Calibri" w:cs="Calibri"/>
          <w:spacing w:val="-1"/>
          <w:kern w:val="1"/>
        </w:rPr>
        <w:t xml:space="preserve"> </w:t>
      </w:r>
      <w:r w:rsidR="00D510BC" w:rsidRPr="00B93A7C">
        <w:rPr>
          <w:rFonts w:ascii="Calibri" w:hAnsi="Calibri" w:cs="Calibri"/>
          <w:kern w:val="1"/>
        </w:rPr>
        <w:t xml:space="preserve">in </w:t>
      </w:r>
      <w:r>
        <w:rPr>
          <w:rFonts w:ascii="Calibri" w:hAnsi="Calibri" w:cs="Calibri"/>
          <w:kern w:val="1"/>
        </w:rPr>
        <w:t xml:space="preserve">                      </w:t>
      </w:r>
    </w:p>
    <w:p w14:paraId="7DC0A996" w14:textId="518DEAD9" w:rsidR="00D510BC" w:rsidRPr="00B93A7C" w:rsidRDefault="00B93A7C" w:rsidP="00B93A7C">
      <w:pPr>
        <w:pStyle w:val="ListParagraph"/>
        <w:widowControl w:val="0"/>
        <w:tabs>
          <w:tab w:val="left" w:pos="870"/>
        </w:tabs>
        <w:autoSpaceDE w:val="0"/>
        <w:autoSpaceDN w:val="0"/>
        <w:adjustRightInd w:val="0"/>
        <w:spacing w:line="257" w:lineRule="auto"/>
        <w:ind w:left="360" w:right="-789"/>
        <w:rPr>
          <w:rFonts w:ascii="Calibri" w:hAnsi="Calibri" w:cs="Calibri"/>
          <w:spacing w:val="-3"/>
          <w:kern w:val="1"/>
        </w:rPr>
      </w:pPr>
      <w:r>
        <w:rPr>
          <w:rFonts w:ascii="Calibri" w:hAnsi="Calibri" w:cs="Calibri"/>
          <w:spacing w:val="-1"/>
          <w:kern w:val="1"/>
        </w:rPr>
        <w:t xml:space="preserve"> </w:t>
      </w:r>
      <w:proofErr w:type="gramStart"/>
      <w:r w:rsidR="00D510BC" w:rsidRPr="00B93A7C">
        <w:rPr>
          <w:rFonts w:ascii="Calibri" w:hAnsi="Calibri" w:cs="Calibri"/>
          <w:spacing w:val="-1"/>
          <w:kern w:val="1"/>
        </w:rPr>
        <w:t>p</w:t>
      </w:r>
      <w:r w:rsidR="00D510BC" w:rsidRPr="00B93A7C">
        <w:rPr>
          <w:rFonts w:ascii="Calibri" w:hAnsi="Calibri" w:cs="Calibri"/>
          <w:kern w:val="1"/>
        </w:rPr>
        <w:t>la</w:t>
      </w:r>
      <w:r w:rsidR="00D510BC" w:rsidRPr="00B93A7C">
        <w:rPr>
          <w:rFonts w:ascii="Calibri" w:hAnsi="Calibri" w:cs="Calibri"/>
          <w:spacing w:val="-2"/>
          <w:kern w:val="1"/>
        </w:rPr>
        <w:t>n</w:t>
      </w:r>
      <w:r w:rsidR="00D510BC" w:rsidRPr="00B93A7C">
        <w:rPr>
          <w:rFonts w:ascii="Calibri" w:hAnsi="Calibri" w:cs="Calibri"/>
          <w:spacing w:val="-1"/>
          <w:kern w:val="1"/>
        </w:rPr>
        <w:t>n</w:t>
      </w:r>
      <w:r w:rsidR="00D510BC" w:rsidRPr="00B93A7C">
        <w:rPr>
          <w:rFonts w:ascii="Calibri" w:hAnsi="Calibri" w:cs="Calibri"/>
          <w:kern w:val="1"/>
        </w:rPr>
        <w:t>i</w:t>
      </w:r>
      <w:r w:rsidR="00D510BC" w:rsidRPr="00B93A7C">
        <w:rPr>
          <w:rFonts w:ascii="Calibri" w:hAnsi="Calibri" w:cs="Calibri"/>
          <w:spacing w:val="-2"/>
          <w:kern w:val="1"/>
        </w:rPr>
        <w:t>n</w:t>
      </w:r>
      <w:r w:rsidR="00D510BC" w:rsidRPr="00B93A7C">
        <w:rPr>
          <w:rFonts w:ascii="Calibri" w:hAnsi="Calibri" w:cs="Calibri"/>
          <w:kern w:val="1"/>
        </w:rPr>
        <w:t>g</w:t>
      </w:r>
      <w:proofErr w:type="gramEnd"/>
      <w:r>
        <w:rPr>
          <w:rFonts w:ascii="Calibri" w:hAnsi="Calibri" w:cs="Calibri"/>
          <w:spacing w:val="-1"/>
          <w:kern w:val="1"/>
        </w:rPr>
        <w:t xml:space="preserve"> </w:t>
      </w:r>
      <w:r w:rsidR="00D510BC" w:rsidRPr="00B93A7C">
        <w:rPr>
          <w:rFonts w:ascii="Calibri" w:hAnsi="Calibri" w:cs="Calibri"/>
          <w:kern w:val="1"/>
        </w:rPr>
        <w:t xml:space="preserve">a </w:t>
      </w:r>
      <w:r w:rsidR="00D510BC" w:rsidRPr="00B93A7C">
        <w:rPr>
          <w:rFonts w:ascii="Calibri" w:hAnsi="Calibri" w:cs="Calibri"/>
          <w:spacing w:val="-3"/>
          <w:kern w:val="1"/>
        </w:rPr>
        <w:t>l</w:t>
      </w:r>
      <w:r w:rsidR="00D510BC" w:rsidRPr="00B93A7C">
        <w:rPr>
          <w:rFonts w:ascii="Calibri" w:hAnsi="Calibri" w:cs="Calibri"/>
          <w:kern w:val="1"/>
        </w:rPr>
        <w:t>ess</w:t>
      </w:r>
      <w:r w:rsidR="00D510BC" w:rsidRPr="00B93A7C">
        <w:rPr>
          <w:rFonts w:ascii="Calibri" w:hAnsi="Calibri" w:cs="Calibri"/>
          <w:spacing w:val="1"/>
          <w:kern w:val="1"/>
        </w:rPr>
        <w:t>o</w:t>
      </w:r>
      <w:r w:rsidR="00D510BC" w:rsidRPr="00B93A7C">
        <w:rPr>
          <w:rFonts w:ascii="Calibri" w:hAnsi="Calibri" w:cs="Calibri"/>
          <w:kern w:val="1"/>
        </w:rPr>
        <w:t>n</w:t>
      </w:r>
      <w:r w:rsidR="00D510BC" w:rsidRPr="00B93A7C">
        <w:rPr>
          <w:rFonts w:ascii="Calibri" w:hAnsi="Calibri" w:cs="Calibri"/>
          <w:spacing w:val="-3"/>
          <w:kern w:val="1"/>
        </w:rPr>
        <w:t xml:space="preserve"> </w:t>
      </w:r>
      <w:r w:rsidR="00D510BC" w:rsidRPr="00B93A7C">
        <w:rPr>
          <w:rFonts w:ascii="Calibri" w:hAnsi="Calibri" w:cs="Calibri"/>
          <w:kern w:val="1"/>
        </w:rPr>
        <w:t>in</w:t>
      </w:r>
      <w:r w:rsidR="00D510BC" w:rsidRPr="00B93A7C">
        <w:rPr>
          <w:rFonts w:ascii="Calibri" w:hAnsi="Calibri" w:cs="Calibri"/>
          <w:spacing w:val="-3"/>
          <w:kern w:val="1"/>
        </w:rPr>
        <w:t xml:space="preserve"> </w:t>
      </w:r>
      <w:r w:rsidR="00D510BC" w:rsidRPr="00B93A7C">
        <w:rPr>
          <w:rFonts w:ascii="Calibri" w:hAnsi="Calibri" w:cs="Calibri"/>
          <w:kern w:val="1"/>
        </w:rPr>
        <w:t>y</w:t>
      </w:r>
      <w:r w:rsidR="00D510BC" w:rsidRPr="00B93A7C">
        <w:rPr>
          <w:rFonts w:ascii="Calibri" w:hAnsi="Calibri" w:cs="Calibri"/>
          <w:spacing w:val="1"/>
          <w:kern w:val="1"/>
        </w:rPr>
        <w:t>o</w:t>
      </w:r>
      <w:r w:rsidR="00D510BC" w:rsidRPr="00B93A7C">
        <w:rPr>
          <w:rFonts w:ascii="Calibri" w:hAnsi="Calibri" w:cs="Calibri"/>
          <w:spacing w:val="-1"/>
          <w:kern w:val="1"/>
        </w:rPr>
        <w:t>u</w:t>
      </w:r>
      <w:r w:rsidR="00D510BC" w:rsidRPr="00B93A7C">
        <w:rPr>
          <w:rFonts w:ascii="Calibri" w:hAnsi="Calibri" w:cs="Calibri"/>
          <w:kern w:val="1"/>
        </w:rPr>
        <w:t>r a</w:t>
      </w:r>
      <w:r w:rsidR="00D510BC" w:rsidRPr="00B93A7C">
        <w:rPr>
          <w:rFonts w:ascii="Calibri" w:hAnsi="Calibri" w:cs="Calibri"/>
          <w:spacing w:val="-3"/>
          <w:kern w:val="1"/>
        </w:rPr>
        <w:t>r</w:t>
      </w:r>
      <w:r w:rsidR="00D510BC" w:rsidRPr="00B93A7C">
        <w:rPr>
          <w:rFonts w:ascii="Calibri" w:hAnsi="Calibri" w:cs="Calibri"/>
          <w:kern w:val="1"/>
        </w:rPr>
        <w:t>ea.</w:t>
      </w:r>
    </w:p>
    <w:p w14:paraId="20BCD0B8" w14:textId="77777777" w:rsidR="00B93A7C" w:rsidRPr="00B93A7C" w:rsidRDefault="00B93A7C" w:rsidP="00D510BC">
      <w:pPr>
        <w:widowControl w:val="0"/>
        <w:tabs>
          <w:tab w:val="left" w:pos="6589"/>
        </w:tabs>
        <w:autoSpaceDE w:val="0"/>
        <w:autoSpaceDN w:val="0"/>
        <w:adjustRightInd w:val="0"/>
        <w:spacing w:line="266" w:lineRule="exact"/>
        <w:ind w:left="820" w:right="-900"/>
        <w:rPr>
          <w:rFonts w:ascii="Calibri" w:hAnsi="Calibri" w:cs="Calibri"/>
          <w:kern w:val="1"/>
        </w:rPr>
      </w:pPr>
    </w:p>
    <w:p w14:paraId="6336CB9D" w14:textId="53201E56" w:rsidR="00D510BC" w:rsidRPr="00B93A7C" w:rsidRDefault="00B93A7C" w:rsidP="00B93A7C">
      <w:pPr>
        <w:widowControl w:val="0"/>
        <w:tabs>
          <w:tab w:val="left" w:pos="6589"/>
        </w:tabs>
        <w:autoSpaceDE w:val="0"/>
        <w:autoSpaceDN w:val="0"/>
        <w:adjustRightInd w:val="0"/>
        <w:spacing w:line="266" w:lineRule="exact"/>
        <w:ind w:right="-900"/>
        <w:rPr>
          <w:rFonts w:ascii="Calibri" w:hAnsi="Calibri" w:cs="Calibri"/>
          <w:kern w:val="1"/>
        </w:rPr>
      </w:pPr>
      <w:r w:rsidRPr="00B93A7C">
        <w:rPr>
          <w:rFonts w:ascii="Calibri" w:hAnsi="Calibri" w:cs="Calibri"/>
          <w:kern w:val="1"/>
        </w:rPr>
        <w:t xml:space="preserve">        </w:t>
      </w:r>
      <w:r w:rsidR="00D510BC" w:rsidRPr="00B93A7C">
        <w:rPr>
          <w:rFonts w:ascii="Calibri" w:hAnsi="Calibri" w:cs="Calibri"/>
          <w:kern w:val="1"/>
        </w:rPr>
        <w:t>Bo</w:t>
      </w:r>
      <w:r w:rsidR="00D510BC" w:rsidRPr="00B93A7C">
        <w:rPr>
          <w:rFonts w:ascii="Calibri" w:hAnsi="Calibri" w:cs="Calibri"/>
          <w:spacing w:val="-2"/>
          <w:kern w:val="1"/>
        </w:rPr>
        <w:t>o</w:t>
      </w:r>
      <w:r w:rsidR="00D510BC" w:rsidRPr="00B93A7C">
        <w:rPr>
          <w:rFonts w:ascii="Calibri" w:hAnsi="Calibri" w:cs="Calibri"/>
          <w:kern w:val="1"/>
        </w:rPr>
        <w:t>k</w:t>
      </w:r>
      <w:r w:rsidR="00D510BC" w:rsidRPr="00B93A7C">
        <w:rPr>
          <w:rFonts w:ascii="Calibri" w:hAnsi="Calibri" w:cs="Calibri"/>
          <w:spacing w:val="-2"/>
          <w:kern w:val="1"/>
        </w:rPr>
        <w:t>:</w:t>
      </w:r>
      <w:r w:rsidR="00D510BC" w:rsidRPr="00B93A7C">
        <w:rPr>
          <w:rFonts w:ascii="Calibri" w:hAnsi="Calibri" w:cs="Calibri"/>
          <w:kern w:val="1"/>
          <w:u w:val="single"/>
        </w:rPr>
        <w:t xml:space="preserve"> </w:t>
      </w:r>
      <w:r w:rsidR="00D510BC" w:rsidRPr="00B93A7C">
        <w:rPr>
          <w:rFonts w:ascii="Calibri" w:hAnsi="Calibri" w:cs="Calibri"/>
          <w:kern w:val="1"/>
          <w:u w:val="single"/>
        </w:rPr>
        <w:tab/>
      </w:r>
      <w:r>
        <w:rPr>
          <w:rFonts w:ascii="Calibri" w:hAnsi="Calibri" w:cs="Calibri"/>
          <w:kern w:val="1"/>
          <w:u w:val="single"/>
        </w:rPr>
        <w:t>_______________________________</w:t>
      </w:r>
      <w:r w:rsidRPr="00B93A7C">
        <w:rPr>
          <w:rFonts w:ascii="Calibri" w:hAnsi="Calibri" w:cs="Calibri"/>
          <w:kern w:val="1"/>
          <w:u w:val="single"/>
        </w:rPr>
        <w:t>__</w:t>
      </w:r>
    </w:p>
    <w:p w14:paraId="3545D823" w14:textId="77777777" w:rsidR="00B93A7C" w:rsidRPr="00B93A7C" w:rsidRDefault="00B93A7C" w:rsidP="00B93A7C">
      <w:pPr>
        <w:widowControl w:val="0"/>
        <w:tabs>
          <w:tab w:val="left" w:pos="6549"/>
        </w:tabs>
        <w:autoSpaceDE w:val="0"/>
        <w:autoSpaceDN w:val="0"/>
        <w:adjustRightInd w:val="0"/>
        <w:spacing w:before="56"/>
        <w:ind w:right="-900"/>
        <w:rPr>
          <w:rFonts w:ascii="Times New Roman" w:hAnsi="Times New Roman" w:cs="Times New Roman"/>
          <w:kern w:val="1"/>
        </w:rPr>
      </w:pPr>
    </w:p>
    <w:p w14:paraId="571B1DA0" w14:textId="7C276FC6" w:rsidR="00D510BC" w:rsidRPr="00B93A7C" w:rsidRDefault="00B93A7C" w:rsidP="00B93A7C">
      <w:pPr>
        <w:widowControl w:val="0"/>
        <w:tabs>
          <w:tab w:val="left" w:pos="6549"/>
        </w:tabs>
        <w:autoSpaceDE w:val="0"/>
        <w:autoSpaceDN w:val="0"/>
        <w:adjustRightInd w:val="0"/>
        <w:spacing w:before="56"/>
        <w:ind w:right="-900"/>
        <w:rPr>
          <w:rFonts w:ascii="Calibri" w:hAnsi="Calibri" w:cs="Calibri"/>
          <w:kern w:val="1"/>
        </w:rPr>
      </w:pPr>
      <w:r w:rsidRPr="00B93A7C">
        <w:rPr>
          <w:rFonts w:ascii="Times New Roman" w:hAnsi="Times New Roman" w:cs="Times New Roman"/>
          <w:kern w:val="1"/>
        </w:rPr>
        <w:t xml:space="preserve">       </w:t>
      </w:r>
      <w:r w:rsidRPr="00B93A7C">
        <w:rPr>
          <w:rFonts w:asciiTheme="majorHAnsi" w:hAnsiTheme="majorHAnsi" w:cs="Times New Roman"/>
          <w:kern w:val="1"/>
        </w:rPr>
        <w:t>Manipulative</w:t>
      </w:r>
      <w:proofErr w:type="gramStart"/>
      <w:r w:rsidRPr="00B93A7C">
        <w:rPr>
          <w:rFonts w:asciiTheme="majorHAnsi" w:hAnsiTheme="majorHAnsi" w:cs="Times New Roman"/>
          <w:kern w:val="1"/>
        </w:rPr>
        <w:t>:_</w:t>
      </w:r>
      <w:proofErr w:type="gramEnd"/>
      <w:r w:rsidRPr="00B93A7C">
        <w:rPr>
          <w:rFonts w:asciiTheme="majorHAnsi" w:hAnsiTheme="majorHAnsi" w:cs="Times New Roman"/>
          <w:kern w:val="1"/>
        </w:rPr>
        <w:t>_________________________________________</w:t>
      </w:r>
      <w:r>
        <w:rPr>
          <w:rFonts w:asciiTheme="majorHAnsi" w:hAnsiTheme="majorHAnsi" w:cs="Times New Roman"/>
          <w:kern w:val="1"/>
        </w:rPr>
        <w:t>_______________________________</w:t>
      </w:r>
    </w:p>
    <w:p w14:paraId="464C6654" w14:textId="77777777" w:rsidR="00D510BC" w:rsidRPr="00B93A7C" w:rsidRDefault="00D510BC" w:rsidP="00D510BC">
      <w:pPr>
        <w:widowControl w:val="0"/>
        <w:autoSpaceDE w:val="0"/>
        <w:autoSpaceDN w:val="0"/>
        <w:adjustRightInd w:val="0"/>
        <w:spacing w:line="200" w:lineRule="exact"/>
        <w:ind w:right="-900"/>
        <w:rPr>
          <w:rFonts w:ascii="Times New Roman" w:hAnsi="Times New Roman" w:cs="Times New Roman"/>
          <w:kern w:val="1"/>
        </w:rPr>
      </w:pPr>
    </w:p>
    <w:p w14:paraId="7BFE913C" w14:textId="77777777" w:rsidR="00D510BC" w:rsidRPr="00B93A7C" w:rsidRDefault="00D510BC" w:rsidP="00D510BC">
      <w:pPr>
        <w:widowControl w:val="0"/>
        <w:autoSpaceDE w:val="0"/>
        <w:autoSpaceDN w:val="0"/>
        <w:adjustRightInd w:val="0"/>
        <w:spacing w:line="200" w:lineRule="exact"/>
        <w:ind w:right="-900"/>
        <w:rPr>
          <w:rFonts w:ascii="Times New Roman" w:hAnsi="Times New Roman" w:cs="Times New Roman"/>
          <w:kern w:val="1"/>
        </w:rPr>
      </w:pPr>
    </w:p>
    <w:p w14:paraId="2E242DEC" w14:textId="39599DC9" w:rsidR="00D510BC" w:rsidRPr="00B93A7C" w:rsidRDefault="00B93A7C" w:rsidP="00B93A7C">
      <w:pPr>
        <w:widowControl w:val="0"/>
        <w:tabs>
          <w:tab w:val="left" w:pos="870"/>
          <w:tab w:val="left" w:pos="6337"/>
        </w:tabs>
        <w:autoSpaceDE w:val="0"/>
        <w:autoSpaceDN w:val="0"/>
        <w:adjustRightInd w:val="0"/>
        <w:spacing w:before="56"/>
        <w:ind w:right="-900"/>
        <w:rPr>
          <w:rFonts w:ascii="Calibri" w:hAnsi="Calibri" w:cs="Calibri"/>
          <w:spacing w:val="47"/>
          <w:kern w:val="1"/>
        </w:rPr>
      </w:pPr>
      <w:r w:rsidRPr="00B93A7C">
        <w:rPr>
          <w:rFonts w:ascii="Calibri" w:hAnsi="Calibri" w:cs="Calibri"/>
          <w:kern w:val="1"/>
        </w:rPr>
        <w:t xml:space="preserve">11.   </w:t>
      </w:r>
      <w:r w:rsidR="00D510BC" w:rsidRPr="00B93A7C">
        <w:rPr>
          <w:rFonts w:ascii="Calibri" w:hAnsi="Calibri" w:cs="Calibri"/>
          <w:kern w:val="1"/>
        </w:rPr>
        <w:t>B</w:t>
      </w:r>
      <w:r w:rsidR="00D510BC" w:rsidRPr="00B93A7C">
        <w:rPr>
          <w:rFonts w:ascii="Calibri" w:hAnsi="Calibri" w:cs="Calibri"/>
          <w:spacing w:val="-2"/>
          <w:kern w:val="1"/>
        </w:rPr>
        <w:t>o</w:t>
      </w:r>
      <w:r w:rsidR="00D510BC" w:rsidRPr="00B93A7C">
        <w:rPr>
          <w:rFonts w:ascii="Calibri" w:hAnsi="Calibri" w:cs="Calibri"/>
          <w:spacing w:val="1"/>
          <w:kern w:val="1"/>
        </w:rPr>
        <w:t>o</w:t>
      </w:r>
      <w:r w:rsidR="00D510BC" w:rsidRPr="00B93A7C">
        <w:rPr>
          <w:rFonts w:ascii="Calibri" w:hAnsi="Calibri" w:cs="Calibri"/>
          <w:kern w:val="1"/>
        </w:rPr>
        <w:t>ks</w:t>
      </w:r>
      <w:r w:rsidR="00D510BC" w:rsidRPr="00B93A7C">
        <w:rPr>
          <w:rFonts w:ascii="Calibri" w:hAnsi="Calibri" w:cs="Calibri"/>
          <w:spacing w:val="-2"/>
          <w:kern w:val="1"/>
        </w:rPr>
        <w:t xml:space="preserve"> </w:t>
      </w:r>
      <w:r w:rsidR="00D510BC" w:rsidRPr="00B93A7C">
        <w:rPr>
          <w:rFonts w:ascii="Calibri" w:hAnsi="Calibri" w:cs="Calibri"/>
          <w:kern w:val="1"/>
        </w:rPr>
        <w:t>with a</w:t>
      </w:r>
      <w:r w:rsidR="00D510BC" w:rsidRPr="00B93A7C">
        <w:rPr>
          <w:rFonts w:ascii="Calibri" w:hAnsi="Calibri" w:cs="Calibri"/>
          <w:spacing w:val="-3"/>
          <w:kern w:val="1"/>
        </w:rPr>
        <w:t xml:space="preserve"> </w:t>
      </w:r>
      <w:r w:rsidR="00D510BC" w:rsidRPr="00B93A7C">
        <w:rPr>
          <w:rFonts w:ascii="Calibri" w:hAnsi="Calibri" w:cs="Calibri"/>
          <w:kern w:val="1"/>
        </w:rPr>
        <w:t xml:space="preserve">green </w:t>
      </w:r>
      <w:r w:rsidR="00D510BC" w:rsidRPr="00B93A7C">
        <w:rPr>
          <w:rFonts w:ascii="Calibri" w:hAnsi="Calibri" w:cs="Calibri"/>
          <w:spacing w:val="-4"/>
          <w:kern w:val="1"/>
        </w:rPr>
        <w:t>d</w:t>
      </w:r>
      <w:r w:rsidR="00D510BC" w:rsidRPr="00B93A7C">
        <w:rPr>
          <w:rFonts w:ascii="Calibri" w:hAnsi="Calibri" w:cs="Calibri"/>
          <w:spacing w:val="1"/>
          <w:kern w:val="1"/>
        </w:rPr>
        <w:t>o</w:t>
      </w:r>
      <w:r w:rsidR="00D510BC" w:rsidRPr="00B93A7C">
        <w:rPr>
          <w:rFonts w:ascii="Calibri" w:hAnsi="Calibri" w:cs="Calibri"/>
          <w:kern w:val="1"/>
        </w:rPr>
        <w:t>t</w:t>
      </w:r>
      <w:r w:rsidR="00D510BC" w:rsidRPr="00B93A7C">
        <w:rPr>
          <w:rFonts w:ascii="Calibri" w:hAnsi="Calibri" w:cs="Calibri"/>
          <w:spacing w:val="-2"/>
          <w:kern w:val="1"/>
        </w:rPr>
        <w:t xml:space="preserve"> </w:t>
      </w:r>
      <w:proofErr w:type="gramStart"/>
      <w:r w:rsidR="00D510BC" w:rsidRPr="00B93A7C">
        <w:rPr>
          <w:rFonts w:ascii="Calibri" w:hAnsi="Calibri" w:cs="Calibri"/>
          <w:kern w:val="1"/>
        </w:rPr>
        <w:t>ar</w:t>
      </w:r>
      <w:r w:rsidR="00D510BC" w:rsidRPr="00B93A7C">
        <w:rPr>
          <w:rFonts w:ascii="Calibri" w:hAnsi="Calibri" w:cs="Calibri"/>
          <w:spacing w:val="-3"/>
          <w:kern w:val="1"/>
        </w:rPr>
        <w:t>e</w:t>
      </w:r>
      <w:r w:rsidR="00D510BC" w:rsidRPr="00B93A7C">
        <w:rPr>
          <w:rFonts w:ascii="Calibri" w:hAnsi="Calibri" w:cs="Calibri"/>
          <w:spacing w:val="-3"/>
          <w:kern w:val="1"/>
          <w:u w:val="single"/>
        </w:rPr>
        <w:tab/>
      </w:r>
      <w:r w:rsidR="00D510BC" w:rsidRPr="00B93A7C">
        <w:rPr>
          <w:rFonts w:ascii="Calibri" w:hAnsi="Calibri" w:cs="Calibri"/>
          <w:kern w:val="1"/>
        </w:rPr>
        <w:t>.</w:t>
      </w:r>
      <w:proofErr w:type="gramEnd"/>
      <w:r w:rsidR="00D510BC" w:rsidRPr="00B93A7C">
        <w:rPr>
          <w:rFonts w:ascii="Calibri" w:hAnsi="Calibri" w:cs="Calibri"/>
          <w:spacing w:val="47"/>
          <w:kern w:val="1"/>
        </w:rPr>
        <w:t xml:space="preserve"> </w:t>
      </w:r>
      <w:r w:rsidR="00D510BC" w:rsidRPr="00B93A7C">
        <w:rPr>
          <w:rFonts w:ascii="Calibri" w:hAnsi="Calibri" w:cs="Calibri"/>
          <w:kern w:val="1"/>
        </w:rPr>
        <w:t>B</w:t>
      </w:r>
      <w:r w:rsidR="00D510BC" w:rsidRPr="00B93A7C">
        <w:rPr>
          <w:rFonts w:ascii="Calibri" w:hAnsi="Calibri" w:cs="Calibri"/>
          <w:spacing w:val="-2"/>
          <w:kern w:val="1"/>
        </w:rPr>
        <w:t>o</w:t>
      </w:r>
      <w:r w:rsidR="00D510BC" w:rsidRPr="00B93A7C">
        <w:rPr>
          <w:rFonts w:ascii="Calibri" w:hAnsi="Calibri" w:cs="Calibri"/>
          <w:spacing w:val="1"/>
          <w:kern w:val="1"/>
        </w:rPr>
        <w:t>o</w:t>
      </w:r>
      <w:r w:rsidR="00D510BC" w:rsidRPr="00B93A7C">
        <w:rPr>
          <w:rFonts w:ascii="Calibri" w:hAnsi="Calibri" w:cs="Calibri"/>
          <w:kern w:val="1"/>
        </w:rPr>
        <w:t>ks</w:t>
      </w:r>
      <w:r w:rsidR="00D510BC" w:rsidRPr="00B93A7C">
        <w:rPr>
          <w:rFonts w:ascii="Calibri" w:hAnsi="Calibri" w:cs="Calibri"/>
          <w:spacing w:val="-2"/>
          <w:kern w:val="1"/>
        </w:rPr>
        <w:t xml:space="preserve"> </w:t>
      </w:r>
      <w:r w:rsidR="00D510BC" w:rsidRPr="00B93A7C">
        <w:rPr>
          <w:rFonts w:ascii="Calibri" w:hAnsi="Calibri" w:cs="Calibri"/>
          <w:kern w:val="1"/>
        </w:rPr>
        <w:t>with</w:t>
      </w:r>
      <w:r w:rsidR="00D510BC" w:rsidRPr="00B93A7C">
        <w:rPr>
          <w:rFonts w:ascii="Calibri" w:hAnsi="Calibri" w:cs="Calibri"/>
          <w:spacing w:val="-3"/>
          <w:kern w:val="1"/>
        </w:rPr>
        <w:t xml:space="preserve"> </w:t>
      </w:r>
      <w:r w:rsidR="00D510BC" w:rsidRPr="00B93A7C">
        <w:rPr>
          <w:rFonts w:ascii="Calibri" w:hAnsi="Calibri" w:cs="Calibri"/>
          <w:kern w:val="1"/>
        </w:rPr>
        <w:t>a red</w:t>
      </w:r>
      <w:r w:rsidR="00D510BC" w:rsidRPr="00B93A7C">
        <w:rPr>
          <w:rFonts w:ascii="Calibri" w:hAnsi="Calibri" w:cs="Calibri"/>
          <w:spacing w:val="-2"/>
          <w:kern w:val="1"/>
        </w:rPr>
        <w:t xml:space="preserve"> </w:t>
      </w:r>
      <w:r w:rsidR="00D510BC" w:rsidRPr="00B93A7C">
        <w:rPr>
          <w:rFonts w:ascii="Calibri" w:hAnsi="Calibri" w:cs="Calibri"/>
          <w:spacing w:val="-1"/>
          <w:kern w:val="1"/>
        </w:rPr>
        <w:t>d</w:t>
      </w:r>
      <w:r w:rsidR="00D510BC" w:rsidRPr="00B93A7C">
        <w:rPr>
          <w:rFonts w:ascii="Calibri" w:hAnsi="Calibri" w:cs="Calibri"/>
          <w:spacing w:val="1"/>
          <w:kern w:val="1"/>
        </w:rPr>
        <w:t>o</w:t>
      </w:r>
      <w:r w:rsidR="00D510BC" w:rsidRPr="00B93A7C">
        <w:rPr>
          <w:rFonts w:ascii="Calibri" w:hAnsi="Calibri" w:cs="Calibri"/>
          <w:kern w:val="1"/>
        </w:rPr>
        <w:t>t a</w:t>
      </w:r>
      <w:r w:rsidR="00D510BC" w:rsidRPr="00B93A7C">
        <w:rPr>
          <w:rFonts w:ascii="Calibri" w:hAnsi="Calibri" w:cs="Calibri"/>
          <w:spacing w:val="-3"/>
          <w:kern w:val="1"/>
        </w:rPr>
        <w:t>r</w:t>
      </w:r>
      <w:r w:rsidR="00D510BC" w:rsidRPr="00B93A7C">
        <w:rPr>
          <w:rFonts w:ascii="Calibri" w:hAnsi="Calibri" w:cs="Calibri"/>
          <w:kern w:val="1"/>
        </w:rPr>
        <w:t>e</w:t>
      </w:r>
      <w:r w:rsidRPr="00B93A7C">
        <w:rPr>
          <w:rFonts w:ascii="Calibri" w:hAnsi="Calibri" w:cs="Calibri"/>
          <w:kern w:val="1"/>
        </w:rPr>
        <w:t>______</w:t>
      </w:r>
      <w:r>
        <w:rPr>
          <w:rFonts w:ascii="Calibri" w:hAnsi="Calibri" w:cs="Calibri"/>
          <w:kern w:val="1"/>
        </w:rPr>
        <w:t>________</w:t>
      </w:r>
      <w:r w:rsidRPr="00B93A7C">
        <w:rPr>
          <w:rFonts w:ascii="Calibri" w:hAnsi="Calibri" w:cs="Calibri"/>
          <w:kern w:val="1"/>
        </w:rPr>
        <w:t xml:space="preserve">  </w:t>
      </w:r>
    </w:p>
    <w:p w14:paraId="745BAE76" w14:textId="77777777" w:rsidR="00B93A7C" w:rsidRPr="00B93A7C" w:rsidRDefault="00B93A7C" w:rsidP="00B93A7C">
      <w:pPr>
        <w:widowControl w:val="0"/>
        <w:tabs>
          <w:tab w:val="left" w:pos="2575"/>
          <w:tab w:val="left" w:pos="5856"/>
        </w:tabs>
        <w:autoSpaceDE w:val="0"/>
        <w:autoSpaceDN w:val="0"/>
        <w:adjustRightInd w:val="0"/>
        <w:spacing w:before="17" w:line="257" w:lineRule="auto"/>
        <w:ind w:right="-745"/>
        <w:rPr>
          <w:rFonts w:ascii="Calibri" w:hAnsi="Calibri" w:cs="Calibri"/>
          <w:kern w:val="1"/>
        </w:rPr>
      </w:pPr>
    </w:p>
    <w:p w14:paraId="3D027E4B" w14:textId="2B63E32D" w:rsidR="00D510BC" w:rsidRPr="00B93A7C" w:rsidRDefault="00B93A7C" w:rsidP="00B93A7C">
      <w:pPr>
        <w:widowControl w:val="0"/>
        <w:tabs>
          <w:tab w:val="left" w:pos="2575"/>
          <w:tab w:val="left" w:pos="5856"/>
        </w:tabs>
        <w:autoSpaceDE w:val="0"/>
        <w:autoSpaceDN w:val="0"/>
        <w:adjustRightInd w:val="0"/>
        <w:spacing w:before="17" w:line="257" w:lineRule="auto"/>
        <w:ind w:right="-745"/>
        <w:rPr>
          <w:rFonts w:ascii="Calibri" w:hAnsi="Calibri" w:cs="Calibri"/>
          <w:kern w:val="1"/>
        </w:rPr>
      </w:pPr>
      <w:r w:rsidRPr="00B93A7C">
        <w:rPr>
          <w:rFonts w:ascii="Calibri" w:hAnsi="Calibri" w:cs="Calibri"/>
          <w:kern w:val="1"/>
        </w:rPr>
        <w:t xml:space="preserve">        </w:t>
      </w:r>
      <w:r w:rsidR="00D510BC" w:rsidRPr="00B93A7C">
        <w:rPr>
          <w:rFonts w:ascii="Calibri" w:hAnsi="Calibri" w:cs="Calibri"/>
          <w:kern w:val="1"/>
        </w:rPr>
        <w:t>We</w:t>
      </w:r>
      <w:r w:rsidR="00D510BC" w:rsidRPr="00B93A7C">
        <w:rPr>
          <w:rFonts w:ascii="Calibri" w:hAnsi="Calibri" w:cs="Calibri"/>
          <w:spacing w:val="-2"/>
          <w:kern w:val="1"/>
        </w:rPr>
        <w:t xml:space="preserve"> </w:t>
      </w:r>
      <w:r w:rsidR="00D510BC" w:rsidRPr="00B93A7C">
        <w:rPr>
          <w:rFonts w:ascii="Calibri" w:hAnsi="Calibri" w:cs="Calibri"/>
          <w:spacing w:val="-1"/>
          <w:kern w:val="1"/>
        </w:rPr>
        <w:t>pu</w:t>
      </w:r>
      <w:r w:rsidR="00D510BC" w:rsidRPr="00B93A7C">
        <w:rPr>
          <w:rFonts w:ascii="Calibri" w:hAnsi="Calibri" w:cs="Calibri"/>
          <w:kern w:val="1"/>
        </w:rPr>
        <w:t>rc</w:t>
      </w:r>
      <w:r w:rsidR="00D510BC" w:rsidRPr="00B93A7C">
        <w:rPr>
          <w:rFonts w:ascii="Calibri" w:hAnsi="Calibri" w:cs="Calibri"/>
          <w:spacing w:val="-1"/>
          <w:kern w:val="1"/>
        </w:rPr>
        <w:t>h</w:t>
      </w:r>
      <w:r w:rsidR="00D510BC" w:rsidRPr="00B93A7C">
        <w:rPr>
          <w:rFonts w:ascii="Calibri" w:hAnsi="Calibri" w:cs="Calibri"/>
          <w:kern w:val="1"/>
        </w:rPr>
        <w:t xml:space="preserve">ase </w:t>
      </w:r>
      <w:r w:rsidR="00D510BC" w:rsidRPr="00B93A7C">
        <w:rPr>
          <w:rFonts w:ascii="Calibri" w:hAnsi="Calibri" w:cs="Calibri"/>
          <w:spacing w:val="-2"/>
          <w:kern w:val="1"/>
        </w:rPr>
        <w:t>m</w:t>
      </w:r>
      <w:r w:rsidR="00D510BC" w:rsidRPr="00B93A7C">
        <w:rPr>
          <w:rFonts w:ascii="Calibri" w:hAnsi="Calibri" w:cs="Calibri"/>
          <w:kern w:val="1"/>
        </w:rPr>
        <w:t>a</w:t>
      </w:r>
      <w:r w:rsidR="00D510BC" w:rsidRPr="00B93A7C">
        <w:rPr>
          <w:rFonts w:ascii="Calibri" w:hAnsi="Calibri" w:cs="Calibri"/>
          <w:spacing w:val="-1"/>
          <w:kern w:val="1"/>
        </w:rPr>
        <w:t>n</w:t>
      </w:r>
      <w:r w:rsidR="00D510BC" w:rsidRPr="00B93A7C">
        <w:rPr>
          <w:rFonts w:ascii="Calibri" w:hAnsi="Calibri" w:cs="Calibri"/>
          <w:kern w:val="1"/>
        </w:rPr>
        <w:t xml:space="preserve">y </w:t>
      </w:r>
      <w:r w:rsidR="00D510BC" w:rsidRPr="00B93A7C">
        <w:rPr>
          <w:rFonts w:ascii="Calibri" w:hAnsi="Calibri" w:cs="Calibri"/>
          <w:spacing w:val="-2"/>
          <w:kern w:val="1"/>
        </w:rPr>
        <w:t>a</w:t>
      </w:r>
      <w:r w:rsidR="00D510BC" w:rsidRPr="00B93A7C">
        <w:rPr>
          <w:rFonts w:ascii="Calibri" w:hAnsi="Calibri" w:cs="Calibri"/>
          <w:kern w:val="1"/>
        </w:rPr>
        <w:t>war</w:t>
      </w:r>
      <w:r w:rsidR="00D510BC" w:rsidRPr="00B93A7C">
        <w:rPr>
          <w:rFonts w:ascii="Calibri" w:hAnsi="Calibri" w:cs="Calibri"/>
          <w:spacing w:val="1"/>
          <w:kern w:val="1"/>
        </w:rPr>
        <w:t>d</w:t>
      </w:r>
      <w:r w:rsidR="00D510BC" w:rsidRPr="00B93A7C">
        <w:rPr>
          <w:rFonts w:ascii="Calibri" w:hAnsi="Calibri" w:cs="Calibri"/>
          <w:spacing w:val="-1"/>
          <w:kern w:val="1"/>
        </w:rPr>
        <w:t>-</w:t>
      </w:r>
      <w:r w:rsidR="00D510BC" w:rsidRPr="00B93A7C">
        <w:rPr>
          <w:rFonts w:ascii="Calibri" w:hAnsi="Calibri" w:cs="Calibri"/>
          <w:kern w:val="1"/>
        </w:rPr>
        <w:t>wi</w:t>
      </w:r>
      <w:r w:rsidR="00D510BC" w:rsidRPr="00B93A7C">
        <w:rPr>
          <w:rFonts w:ascii="Calibri" w:hAnsi="Calibri" w:cs="Calibri"/>
          <w:spacing w:val="-3"/>
          <w:kern w:val="1"/>
        </w:rPr>
        <w:t>n</w:t>
      </w:r>
      <w:r w:rsidR="00D510BC" w:rsidRPr="00B93A7C">
        <w:rPr>
          <w:rFonts w:ascii="Calibri" w:hAnsi="Calibri" w:cs="Calibri"/>
          <w:spacing w:val="-1"/>
          <w:kern w:val="1"/>
        </w:rPr>
        <w:t>n</w:t>
      </w:r>
      <w:r w:rsidR="00D510BC" w:rsidRPr="00B93A7C">
        <w:rPr>
          <w:rFonts w:ascii="Calibri" w:hAnsi="Calibri" w:cs="Calibri"/>
          <w:kern w:val="1"/>
        </w:rPr>
        <w:t>i</w:t>
      </w:r>
      <w:r w:rsidR="00D510BC" w:rsidRPr="00B93A7C">
        <w:rPr>
          <w:rFonts w:ascii="Calibri" w:hAnsi="Calibri" w:cs="Calibri"/>
          <w:spacing w:val="-2"/>
          <w:kern w:val="1"/>
        </w:rPr>
        <w:t>n</w:t>
      </w:r>
      <w:r w:rsidR="00D510BC" w:rsidRPr="00B93A7C">
        <w:rPr>
          <w:rFonts w:ascii="Calibri" w:hAnsi="Calibri" w:cs="Calibri"/>
          <w:kern w:val="1"/>
        </w:rPr>
        <w:t>g</w:t>
      </w:r>
      <w:r w:rsidR="00D510BC" w:rsidRPr="00B93A7C">
        <w:rPr>
          <w:rFonts w:ascii="Calibri" w:hAnsi="Calibri" w:cs="Calibri"/>
          <w:spacing w:val="-1"/>
          <w:kern w:val="1"/>
        </w:rPr>
        <w:t xml:space="preserve"> </w:t>
      </w:r>
      <w:r w:rsidR="00D510BC" w:rsidRPr="00B93A7C">
        <w:rPr>
          <w:rFonts w:ascii="Calibri" w:hAnsi="Calibri" w:cs="Calibri"/>
          <w:kern w:val="1"/>
        </w:rPr>
        <w:t>bo</w:t>
      </w:r>
      <w:r w:rsidR="00D510BC" w:rsidRPr="00B93A7C">
        <w:rPr>
          <w:rFonts w:ascii="Calibri" w:hAnsi="Calibri" w:cs="Calibri"/>
          <w:spacing w:val="1"/>
          <w:kern w:val="1"/>
        </w:rPr>
        <w:t>o</w:t>
      </w:r>
      <w:r w:rsidR="00D510BC" w:rsidRPr="00B93A7C">
        <w:rPr>
          <w:rFonts w:ascii="Calibri" w:hAnsi="Calibri" w:cs="Calibri"/>
          <w:kern w:val="1"/>
        </w:rPr>
        <w:t>ks.</w:t>
      </w:r>
      <w:r w:rsidR="00D510BC" w:rsidRPr="00B93A7C">
        <w:rPr>
          <w:rFonts w:ascii="Calibri" w:hAnsi="Calibri" w:cs="Calibri"/>
          <w:spacing w:val="48"/>
          <w:kern w:val="1"/>
        </w:rPr>
        <w:t xml:space="preserve"> </w:t>
      </w:r>
      <w:r w:rsidRPr="00B93A7C">
        <w:rPr>
          <w:rFonts w:ascii="Calibri" w:hAnsi="Calibri" w:cs="Calibri"/>
          <w:kern w:val="1"/>
        </w:rPr>
        <w:t>List one other award that we pu</w:t>
      </w:r>
      <w:r>
        <w:rPr>
          <w:rFonts w:ascii="Calibri" w:hAnsi="Calibri" w:cs="Calibri"/>
          <w:kern w:val="1"/>
        </w:rPr>
        <w:t>rchase: __________________</w:t>
      </w:r>
    </w:p>
    <w:p w14:paraId="23B3C8A2" w14:textId="77777777" w:rsidR="00D510BC" w:rsidRPr="00B93A7C" w:rsidRDefault="00D510BC" w:rsidP="00D510BC">
      <w:pPr>
        <w:widowControl w:val="0"/>
        <w:autoSpaceDE w:val="0"/>
        <w:autoSpaceDN w:val="0"/>
        <w:adjustRightInd w:val="0"/>
        <w:spacing w:before="9" w:line="140" w:lineRule="exact"/>
        <w:ind w:right="-900"/>
        <w:rPr>
          <w:rFonts w:ascii="Times New Roman" w:hAnsi="Times New Roman" w:cs="Times New Roman"/>
          <w:kern w:val="1"/>
        </w:rPr>
      </w:pPr>
    </w:p>
    <w:p w14:paraId="4324A9F8" w14:textId="77777777" w:rsidR="00D510BC" w:rsidRPr="00B93A7C" w:rsidRDefault="00D510BC" w:rsidP="00D510BC">
      <w:pPr>
        <w:widowControl w:val="0"/>
        <w:autoSpaceDE w:val="0"/>
        <w:autoSpaceDN w:val="0"/>
        <w:adjustRightInd w:val="0"/>
        <w:spacing w:line="200" w:lineRule="exact"/>
        <w:ind w:right="-900"/>
        <w:rPr>
          <w:rFonts w:ascii="Times New Roman" w:hAnsi="Times New Roman" w:cs="Times New Roman"/>
          <w:kern w:val="1"/>
        </w:rPr>
      </w:pPr>
    </w:p>
    <w:p w14:paraId="709974FE" w14:textId="77777777" w:rsidR="00D510BC" w:rsidRPr="00B93A7C" w:rsidRDefault="00D510BC" w:rsidP="00D510BC">
      <w:pPr>
        <w:widowControl w:val="0"/>
        <w:autoSpaceDE w:val="0"/>
        <w:autoSpaceDN w:val="0"/>
        <w:adjustRightInd w:val="0"/>
        <w:spacing w:line="200" w:lineRule="exact"/>
        <w:ind w:right="-900"/>
        <w:rPr>
          <w:rFonts w:ascii="Times New Roman" w:hAnsi="Times New Roman" w:cs="Times New Roman"/>
          <w:kern w:val="1"/>
        </w:rPr>
      </w:pPr>
    </w:p>
    <w:p w14:paraId="4A2A35AD" w14:textId="77777777" w:rsidR="00D510BC" w:rsidRPr="00B93A7C" w:rsidRDefault="00D510BC" w:rsidP="00D510BC">
      <w:pPr>
        <w:widowControl w:val="0"/>
        <w:autoSpaceDE w:val="0"/>
        <w:autoSpaceDN w:val="0"/>
        <w:adjustRightInd w:val="0"/>
        <w:spacing w:before="56"/>
        <w:ind w:left="100" w:right="-900"/>
        <w:rPr>
          <w:rFonts w:ascii="Calibri" w:hAnsi="Calibri" w:cs="Calibri"/>
          <w:kern w:val="1"/>
        </w:rPr>
      </w:pPr>
      <w:r w:rsidRPr="00B93A7C">
        <w:rPr>
          <w:rFonts w:ascii="Calibri" w:hAnsi="Calibri" w:cs="Calibri"/>
          <w:b/>
          <w:bCs/>
          <w:kern w:val="1"/>
          <w:u w:val="single"/>
        </w:rPr>
        <w:t>Ref</w:t>
      </w:r>
      <w:r w:rsidRPr="00B93A7C">
        <w:rPr>
          <w:rFonts w:ascii="Calibri" w:hAnsi="Calibri" w:cs="Calibri"/>
          <w:b/>
          <w:bCs/>
          <w:spacing w:val="-2"/>
          <w:kern w:val="1"/>
          <w:u w:val="single"/>
        </w:rPr>
        <w:t>e</w:t>
      </w:r>
      <w:r w:rsidRPr="00B93A7C">
        <w:rPr>
          <w:rFonts w:ascii="Calibri" w:hAnsi="Calibri" w:cs="Calibri"/>
          <w:b/>
          <w:bCs/>
          <w:kern w:val="1"/>
          <w:u w:val="single"/>
        </w:rPr>
        <w:t>r</w:t>
      </w:r>
      <w:r w:rsidRPr="00B93A7C">
        <w:rPr>
          <w:rFonts w:ascii="Calibri" w:hAnsi="Calibri" w:cs="Calibri"/>
          <w:b/>
          <w:bCs/>
          <w:spacing w:val="-1"/>
          <w:kern w:val="1"/>
          <w:u w:val="single"/>
        </w:rPr>
        <w:t>en</w:t>
      </w:r>
      <w:r w:rsidRPr="00B93A7C">
        <w:rPr>
          <w:rFonts w:ascii="Calibri" w:hAnsi="Calibri" w:cs="Calibri"/>
          <w:b/>
          <w:bCs/>
          <w:spacing w:val="1"/>
          <w:kern w:val="1"/>
          <w:u w:val="single"/>
        </w:rPr>
        <w:t>c</w:t>
      </w:r>
      <w:r w:rsidRPr="00B93A7C">
        <w:rPr>
          <w:rFonts w:ascii="Calibri" w:hAnsi="Calibri" w:cs="Calibri"/>
          <w:b/>
          <w:bCs/>
          <w:spacing w:val="-1"/>
          <w:kern w:val="1"/>
          <w:u w:val="single"/>
        </w:rPr>
        <w:t>e</w:t>
      </w:r>
      <w:r w:rsidRPr="00B93A7C">
        <w:rPr>
          <w:rFonts w:ascii="Calibri" w:hAnsi="Calibri" w:cs="Calibri"/>
          <w:b/>
          <w:bCs/>
          <w:spacing w:val="-2"/>
          <w:kern w:val="1"/>
          <w:u w:val="single"/>
        </w:rPr>
        <w:t>/</w:t>
      </w:r>
      <w:r w:rsidRPr="00B93A7C">
        <w:rPr>
          <w:rFonts w:ascii="Calibri" w:hAnsi="Calibri" w:cs="Calibri"/>
          <w:b/>
          <w:bCs/>
          <w:kern w:val="1"/>
          <w:u w:val="single"/>
        </w:rPr>
        <w:t>Rese</w:t>
      </w:r>
      <w:r w:rsidRPr="00B93A7C">
        <w:rPr>
          <w:rFonts w:ascii="Calibri" w:hAnsi="Calibri" w:cs="Calibri"/>
          <w:b/>
          <w:bCs/>
          <w:spacing w:val="-2"/>
          <w:kern w:val="1"/>
          <w:u w:val="single"/>
        </w:rPr>
        <w:t>ar</w:t>
      </w:r>
      <w:r w:rsidRPr="00B93A7C">
        <w:rPr>
          <w:rFonts w:ascii="Calibri" w:hAnsi="Calibri" w:cs="Calibri"/>
          <w:b/>
          <w:bCs/>
          <w:spacing w:val="1"/>
          <w:kern w:val="1"/>
          <w:u w:val="single"/>
        </w:rPr>
        <w:t>c</w:t>
      </w:r>
      <w:r w:rsidRPr="00B93A7C">
        <w:rPr>
          <w:rFonts w:ascii="Calibri" w:hAnsi="Calibri" w:cs="Calibri"/>
          <w:b/>
          <w:bCs/>
          <w:spacing w:val="-1"/>
          <w:kern w:val="1"/>
          <w:u w:val="single"/>
        </w:rPr>
        <w:t>h</w:t>
      </w:r>
      <w:r w:rsidRPr="00B93A7C">
        <w:rPr>
          <w:rFonts w:ascii="Calibri" w:hAnsi="Calibri" w:cs="Calibri"/>
          <w:b/>
          <w:bCs/>
          <w:kern w:val="1"/>
          <w:u w:val="single"/>
        </w:rPr>
        <w:t>/</w:t>
      </w:r>
      <w:r w:rsidRPr="00B93A7C">
        <w:rPr>
          <w:rFonts w:ascii="Calibri" w:hAnsi="Calibri" w:cs="Calibri"/>
          <w:b/>
          <w:bCs/>
          <w:spacing w:val="-2"/>
          <w:kern w:val="1"/>
          <w:u w:val="single"/>
        </w:rPr>
        <w:t>S</w:t>
      </w:r>
      <w:r w:rsidRPr="00B93A7C">
        <w:rPr>
          <w:rFonts w:ascii="Calibri" w:hAnsi="Calibri" w:cs="Calibri"/>
          <w:b/>
          <w:bCs/>
          <w:spacing w:val="-1"/>
          <w:kern w:val="1"/>
          <w:u w:val="single"/>
        </w:rPr>
        <w:t>e</w:t>
      </w:r>
      <w:r w:rsidRPr="00B93A7C">
        <w:rPr>
          <w:rFonts w:ascii="Calibri" w:hAnsi="Calibri" w:cs="Calibri"/>
          <w:b/>
          <w:bCs/>
          <w:spacing w:val="-2"/>
          <w:kern w:val="1"/>
          <w:u w:val="single"/>
        </w:rPr>
        <w:t>r</w:t>
      </w:r>
      <w:r w:rsidRPr="00B93A7C">
        <w:rPr>
          <w:rFonts w:ascii="Calibri" w:hAnsi="Calibri" w:cs="Calibri"/>
          <w:b/>
          <w:bCs/>
          <w:kern w:val="1"/>
          <w:u w:val="single"/>
        </w:rPr>
        <w:t>v</w:t>
      </w:r>
      <w:r w:rsidRPr="00B93A7C">
        <w:rPr>
          <w:rFonts w:ascii="Calibri" w:hAnsi="Calibri" w:cs="Calibri"/>
          <w:b/>
          <w:bCs/>
          <w:spacing w:val="-2"/>
          <w:kern w:val="1"/>
          <w:u w:val="single"/>
        </w:rPr>
        <w:t>i</w:t>
      </w:r>
      <w:r w:rsidRPr="00B93A7C">
        <w:rPr>
          <w:rFonts w:ascii="Calibri" w:hAnsi="Calibri" w:cs="Calibri"/>
          <w:b/>
          <w:bCs/>
          <w:spacing w:val="1"/>
          <w:kern w:val="1"/>
          <w:u w:val="single"/>
        </w:rPr>
        <w:t>c</w:t>
      </w:r>
      <w:r w:rsidRPr="00B93A7C">
        <w:rPr>
          <w:rFonts w:ascii="Calibri" w:hAnsi="Calibri" w:cs="Calibri"/>
          <w:b/>
          <w:bCs/>
          <w:kern w:val="1"/>
          <w:u w:val="single"/>
        </w:rPr>
        <w:t>e</w:t>
      </w:r>
    </w:p>
    <w:p w14:paraId="240995B7" w14:textId="77777777" w:rsidR="00B93A7C" w:rsidRPr="00B93A7C" w:rsidRDefault="00B93A7C" w:rsidP="00B93A7C">
      <w:pPr>
        <w:widowControl w:val="0"/>
        <w:tabs>
          <w:tab w:val="left" w:pos="820"/>
          <w:tab w:val="left" w:pos="5405"/>
        </w:tabs>
        <w:autoSpaceDE w:val="0"/>
        <w:autoSpaceDN w:val="0"/>
        <w:adjustRightInd w:val="0"/>
        <w:spacing w:before="56" w:line="256" w:lineRule="auto"/>
        <w:ind w:right="-666"/>
        <w:rPr>
          <w:rFonts w:ascii="Times New Roman" w:hAnsi="Times New Roman" w:cs="Times New Roman"/>
          <w:kern w:val="1"/>
        </w:rPr>
      </w:pPr>
    </w:p>
    <w:p w14:paraId="0D4D2734" w14:textId="7DB1BFB2" w:rsidR="00B93A7C" w:rsidRPr="0077744A" w:rsidRDefault="0077744A" w:rsidP="0077744A">
      <w:pPr>
        <w:pStyle w:val="ListParagraph"/>
        <w:widowControl w:val="0"/>
        <w:numPr>
          <w:ilvl w:val="0"/>
          <w:numId w:val="7"/>
        </w:numPr>
        <w:tabs>
          <w:tab w:val="left" w:pos="820"/>
          <w:tab w:val="left" w:pos="5405"/>
        </w:tabs>
        <w:autoSpaceDE w:val="0"/>
        <w:autoSpaceDN w:val="0"/>
        <w:adjustRightInd w:val="0"/>
        <w:spacing w:before="56" w:line="256" w:lineRule="auto"/>
        <w:ind w:right="-666"/>
        <w:rPr>
          <w:rFonts w:ascii="Calibri" w:hAnsi="Calibri" w:cs="Calibri"/>
          <w:kern w:val="1"/>
        </w:rPr>
      </w:pPr>
      <w:r>
        <w:rPr>
          <w:rFonts w:ascii="Calibri" w:hAnsi="Calibri" w:cs="Calibri"/>
          <w:kern w:val="1"/>
        </w:rPr>
        <w:t xml:space="preserve"> </w:t>
      </w:r>
      <w:r w:rsidR="00D510BC" w:rsidRPr="0077744A">
        <w:rPr>
          <w:rFonts w:ascii="Calibri" w:hAnsi="Calibri" w:cs="Calibri"/>
          <w:kern w:val="1"/>
        </w:rPr>
        <w:t>We a</w:t>
      </w:r>
      <w:r w:rsidR="00D510BC" w:rsidRPr="0077744A">
        <w:rPr>
          <w:rFonts w:ascii="Calibri" w:hAnsi="Calibri" w:cs="Calibri"/>
          <w:spacing w:val="-3"/>
          <w:kern w:val="1"/>
        </w:rPr>
        <w:t>r</w:t>
      </w:r>
      <w:r w:rsidR="00D510BC" w:rsidRPr="0077744A">
        <w:rPr>
          <w:rFonts w:ascii="Calibri" w:hAnsi="Calibri" w:cs="Calibri"/>
          <w:kern w:val="1"/>
        </w:rPr>
        <w:t>e A</w:t>
      </w:r>
      <w:r w:rsidR="00D510BC" w:rsidRPr="0077744A">
        <w:rPr>
          <w:rFonts w:ascii="Calibri" w:hAnsi="Calibri" w:cs="Calibri"/>
          <w:spacing w:val="-3"/>
          <w:kern w:val="1"/>
        </w:rPr>
        <w:t>L</w:t>
      </w:r>
      <w:r w:rsidR="00D510BC" w:rsidRPr="0077744A">
        <w:rPr>
          <w:rFonts w:ascii="Calibri" w:hAnsi="Calibri" w:cs="Calibri"/>
          <w:kern w:val="1"/>
        </w:rPr>
        <w:t xml:space="preserve">WAYS </w:t>
      </w:r>
      <w:r w:rsidR="00D510BC" w:rsidRPr="0077744A">
        <w:rPr>
          <w:rFonts w:ascii="Calibri" w:hAnsi="Calibri" w:cs="Calibri"/>
          <w:spacing w:val="-3"/>
          <w:kern w:val="1"/>
        </w:rPr>
        <w:t>a</w:t>
      </w:r>
      <w:r w:rsidR="00D510BC" w:rsidRPr="0077744A">
        <w:rPr>
          <w:rFonts w:ascii="Calibri" w:hAnsi="Calibri" w:cs="Calibri"/>
          <w:kern w:val="1"/>
        </w:rPr>
        <w:t>vai</w:t>
      </w:r>
      <w:r w:rsidR="00D510BC" w:rsidRPr="0077744A">
        <w:rPr>
          <w:rFonts w:ascii="Calibri" w:hAnsi="Calibri" w:cs="Calibri"/>
          <w:spacing w:val="-1"/>
          <w:kern w:val="1"/>
        </w:rPr>
        <w:t>l</w:t>
      </w:r>
      <w:r w:rsidR="00D510BC" w:rsidRPr="0077744A">
        <w:rPr>
          <w:rFonts w:ascii="Calibri" w:hAnsi="Calibri" w:cs="Calibri"/>
          <w:kern w:val="1"/>
        </w:rPr>
        <w:t>a</w:t>
      </w:r>
      <w:r w:rsidR="00D510BC" w:rsidRPr="0077744A">
        <w:rPr>
          <w:rFonts w:ascii="Calibri" w:hAnsi="Calibri" w:cs="Calibri"/>
          <w:spacing w:val="-1"/>
          <w:kern w:val="1"/>
        </w:rPr>
        <w:t>b</w:t>
      </w:r>
      <w:r w:rsidR="00D510BC" w:rsidRPr="0077744A">
        <w:rPr>
          <w:rFonts w:ascii="Calibri" w:hAnsi="Calibri" w:cs="Calibri"/>
          <w:kern w:val="1"/>
        </w:rPr>
        <w:t>le</w:t>
      </w:r>
      <w:r w:rsidR="00D510BC" w:rsidRPr="0077744A">
        <w:rPr>
          <w:rFonts w:ascii="Calibri" w:hAnsi="Calibri" w:cs="Calibri"/>
          <w:spacing w:val="-2"/>
          <w:kern w:val="1"/>
        </w:rPr>
        <w:t xml:space="preserve"> t</w:t>
      </w:r>
      <w:r w:rsidR="00D510BC" w:rsidRPr="0077744A">
        <w:rPr>
          <w:rFonts w:ascii="Calibri" w:hAnsi="Calibri" w:cs="Calibri"/>
          <w:kern w:val="1"/>
        </w:rPr>
        <w:t>o</w:t>
      </w:r>
      <w:r w:rsidR="00D510BC" w:rsidRPr="0077744A">
        <w:rPr>
          <w:rFonts w:ascii="Calibri" w:hAnsi="Calibri" w:cs="Calibri"/>
          <w:spacing w:val="1"/>
          <w:kern w:val="1"/>
        </w:rPr>
        <w:t xml:space="preserve"> </w:t>
      </w:r>
      <w:r w:rsidR="00D510BC" w:rsidRPr="0077744A">
        <w:rPr>
          <w:rFonts w:ascii="Calibri" w:hAnsi="Calibri" w:cs="Calibri"/>
          <w:kern w:val="1"/>
        </w:rPr>
        <w:t>help</w:t>
      </w:r>
      <w:r w:rsidR="00D510BC" w:rsidRPr="0077744A">
        <w:rPr>
          <w:rFonts w:ascii="Calibri" w:hAnsi="Calibri" w:cs="Calibri"/>
          <w:spacing w:val="-3"/>
          <w:kern w:val="1"/>
        </w:rPr>
        <w:t xml:space="preserve"> </w:t>
      </w:r>
      <w:r w:rsidR="00D510BC" w:rsidRPr="0077744A">
        <w:rPr>
          <w:rFonts w:ascii="Calibri" w:hAnsi="Calibri" w:cs="Calibri"/>
          <w:kern w:val="1"/>
        </w:rPr>
        <w:t>y</w:t>
      </w:r>
      <w:r w:rsidR="00D510BC" w:rsidRPr="0077744A">
        <w:rPr>
          <w:rFonts w:ascii="Calibri" w:hAnsi="Calibri" w:cs="Calibri"/>
          <w:spacing w:val="1"/>
          <w:kern w:val="1"/>
        </w:rPr>
        <w:t>o</w:t>
      </w:r>
      <w:r w:rsidR="00D510BC" w:rsidRPr="0077744A">
        <w:rPr>
          <w:rFonts w:ascii="Calibri" w:hAnsi="Calibri" w:cs="Calibri"/>
          <w:kern w:val="1"/>
        </w:rPr>
        <w:t>u</w:t>
      </w:r>
      <w:r w:rsidR="00D510BC" w:rsidRPr="0077744A">
        <w:rPr>
          <w:rFonts w:ascii="Calibri" w:hAnsi="Calibri" w:cs="Calibri"/>
          <w:spacing w:val="-1"/>
          <w:kern w:val="1"/>
        </w:rPr>
        <w:t xml:space="preserve"> </w:t>
      </w:r>
      <w:r w:rsidR="00D510BC" w:rsidRPr="0077744A">
        <w:rPr>
          <w:rFonts w:ascii="Calibri" w:hAnsi="Calibri" w:cs="Calibri"/>
          <w:kern w:val="1"/>
        </w:rPr>
        <w:t>in</w:t>
      </w:r>
      <w:r w:rsidR="00D510BC" w:rsidRPr="0077744A">
        <w:rPr>
          <w:rFonts w:ascii="Calibri" w:hAnsi="Calibri" w:cs="Calibri"/>
          <w:spacing w:val="-3"/>
          <w:kern w:val="1"/>
        </w:rPr>
        <w:t xml:space="preserve"> </w:t>
      </w:r>
      <w:r w:rsidR="00D510BC" w:rsidRPr="0077744A">
        <w:rPr>
          <w:rFonts w:ascii="Calibri" w:hAnsi="Calibri" w:cs="Calibri"/>
          <w:kern w:val="1"/>
        </w:rPr>
        <w:t>any</w:t>
      </w:r>
      <w:r w:rsidR="00D510BC" w:rsidRPr="0077744A">
        <w:rPr>
          <w:rFonts w:ascii="Calibri" w:hAnsi="Calibri" w:cs="Calibri"/>
          <w:spacing w:val="-2"/>
          <w:kern w:val="1"/>
        </w:rPr>
        <w:t xml:space="preserve"> </w:t>
      </w:r>
      <w:r w:rsidR="00D510BC" w:rsidRPr="0077744A">
        <w:rPr>
          <w:rFonts w:ascii="Calibri" w:hAnsi="Calibri" w:cs="Calibri"/>
          <w:kern w:val="1"/>
        </w:rPr>
        <w:t>way</w:t>
      </w:r>
      <w:r w:rsidR="00D510BC" w:rsidRPr="0077744A">
        <w:rPr>
          <w:rFonts w:ascii="Calibri" w:hAnsi="Calibri" w:cs="Calibri"/>
          <w:spacing w:val="-2"/>
          <w:kern w:val="1"/>
        </w:rPr>
        <w:t xml:space="preserve"> </w:t>
      </w:r>
      <w:r w:rsidR="00D510BC" w:rsidRPr="0077744A">
        <w:rPr>
          <w:rFonts w:ascii="Calibri" w:hAnsi="Calibri" w:cs="Calibri"/>
          <w:kern w:val="1"/>
        </w:rPr>
        <w:t>t</w:t>
      </w:r>
      <w:r w:rsidR="00D510BC" w:rsidRPr="0077744A">
        <w:rPr>
          <w:rFonts w:ascii="Calibri" w:hAnsi="Calibri" w:cs="Calibri"/>
          <w:spacing w:val="-1"/>
          <w:kern w:val="1"/>
        </w:rPr>
        <w:t>h</w:t>
      </w:r>
      <w:r w:rsidR="00D510BC" w:rsidRPr="0077744A">
        <w:rPr>
          <w:rFonts w:ascii="Calibri" w:hAnsi="Calibri" w:cs="Calibri"/>
          <w:kern w:val="1"/>
        </w:rPr>
        <w:t>at</w:t>
      </w:r>
      <w:r w:rsidR="00D510BC" w:rsidRPr="0077744A">
        <w:rPr>
          <w:rFonts w:ascii="Calibri" w:hAnsi="Calibri" w:cs="Calibri"/>
          <w:spacing w:val="-2"/>
          <w:kern w:val="1"/>
        </w:rPr>
        <w:t xml:space="preserve"> </w:t>
      </w:r>
      <w:r w:rsidR="00D510BC" w:rsidRPr="0077744A">
        <w:rPr>
          <w:rFonts w:ascii="Calibri" w:hAnsi="Calibri" w:cs="Calibri"/>
          <w:kern w:val="1"/>
        </w:rPr>
        <w:t>we can</w:t>
      </w:r>
      <w:r w:rsidR="00D510BC" w:rsidRPr="0077744A">
        <w:rPr>
          <w:rFonts w:ascii="Calibri" w:hAnsi="Calibri" w:cs="Calibri"/>
          <w:spacing w:val="-4"/>
          <w:kern w:val="1"/>
        </w:rPr>
        <w:t xml:space="preserve"> </w:t>
      </w:r>
      <w:r w:rsidR="00D510BC" w:rsidRPr="0077744A">
        <w:rPr>
          <w:rFonts w:ascii="Calibri" w:hAnsi="Calibri" w:cs="Calibri"/>
          <w:kern w:val="1"/>
        </w:rPr>
        <w:t>fr</w:t>
      </w:r>
      <w:r w:rsidR="00D510BC" w:rsidRPr="0077744A">
        <w:rPr>
          <w:rFonts w:ascii="Calibri" w:hAnsi="Calibri" w:cs="Calibri"/>
          <w:spacing w:val="-2"/>
          <w:kern w:val="1"/>
        </w:rPr>
        <w:t>o</w:t>
      </w:r>
      <w:r w:rsidR="00D510BC" w:rsidRPr="0077744A">
        <w:rPr>
          <w:rFonts w:ascii="Calibri" w:hAnsi="Calibri" w:cs="Calibri"/>
          <w:kern w:val="1"/>
        </w:rPr>
        <w:t>m</w:t>
      </w:r>
      <w:r w:rsidR="00D510BC" w:rsidRPr="0077744A">
        <w:rPr>
          <w:rFonts w:ascii="Calibri" w:hAnsi="Calibri" w:cs="Calibri"/>
          <w:spacing w:val="1"/>
          <w:kern w:val="1"/>
        </w:rPr>
        <w:t xml:space="preserve"> </w:t>
      </w:r>
      <w:r w:rsidR="00D510BC" w:rsidRPr="0077744A">
        <w:rPr>
          <w:rFonts w:ascii="Calibri" w:hAnsi="Calibri" w:cs="Calibri"/>
          <w:spacing w:val="-2"/>
          <w:kern w:val="1"/>
        </w:rPr>
        <w:t>so</w:t>
      </w:r>
      <w:r w:rsidR="00D510BC" w:rsidRPr="0077744A">
        <w:rPr>
          <w:rFonts w:ascii="Calibri" w:hAnsi="Calibri" w:cs="Calibri"/>
          <w:kern w:val="1"/>
        </w:rPr>
        <w:t>m</w:t>
      </w:r>
      <w:r w:rsidR="00D510BC" w:rsidRPr="0077744A">
        <w:rPr>
          <w:rFonts w:ascii="Calibri" w:hAnsi="Calibri" w:cs="Calibri"/>
          <w:spacing w:val="-2"/>
          <w:kern w:val="1"/>
        </w:rPr>
        <w:t>e</w:t>
      </w:r>
      <w:r w:rsidR="00D510BC" w:rsidRPr="0077744A">
        <w:rPr>
          <w:rFonts w:ascii="Calibri" w:hAnsi="Calibri" w:cs="Calibri"/>
          <w:kern w:val="1"/>
        </w:rPr>
        <w:t>th</w:t>
      </w:r>
      <w:r w:rsidR="00D510BC" w:rsidRPr="0077744A">
        <w:rPr>
          <w:rFonts w:ascii="Calibri" w:hAnsi="Calibri" w:cs="Calibri"/>
          <w:spacing w:val="-1"/>
          <w:kern w:val="1"/>
        </w:rPr>
        <w:t>in</w:t>
      </w:r>
      <w:r w:rsidR="00D510BC" w:rsidRPr="0077744A">
        <w:rPr>
          <w:rFonts w:ascii="Calibri" w:hAnsi="Calibri" w:cs="Calibri"/>
          <w:kern w:val="1"/>
        </w:rPr>
        <w:t>g</w:t>
      </w:r>
      <w:r w:rsidR="00D510BC" w:rsidRPr="0077744A">
        <w:rPr>
          <w:rFonts w:ascii="Calibri" w:hAnsi="Calibri" w:cs="Calibri"/>
          <w:spacing w:val="-1"/>
          <w:kern w:val="1"/>
        </w:rPr>
        <w:t xml:space="preserve"> </w:t>
      </w:r>
      <w:r w:rsidR="00D510BC" w:rsidRPr="0077744A">
        <w:rPr>
          <w:rFonts w:ascii="Calibri" w:hAnsi="Calibri" w:cs="Calibri"/>
          <w:kern w:val="1"/>
        </w:rPr>
        <w:t>as</w:t>
      </w:r>
      <w:r w:rsidR="00D510BC" w:rsidRPr="0077744A">
        <w:rPr>
          <w:rFonts w:ascii="Calibri" w:hAnsi="Calibri" w:cs="Calibri"/>
          <w:spacing w:val="-2"/>
          <w:kern w:val="1"/>
        </w:rPr>
        <w:t xml:space="preserve"> </w:t>
      </w:r>
      <w:r w:rsidR="00D510BC" w:rsidRPr="0077744A">
        <w:rPr>
          <w:rFonts w:ascii="Calibri" w:hAnsi="Calibri" w:cs="Calibri"/>
          <w:kern w:val="1"/>
        </w:rPr>
        <w:t>s</w:t>
      </w:r>
      <w:r w:rsidR="00D510BC" w:rsidRPr="0077744A">
        <w:rPr>
          <w:rFonts w:ascii="Calibri" w:hAnsi="Calibri" w:cs="Calibri"/>
          <w:spacing w:val="1"/>
          <w:kern w:val="1"/>
        </w:rPr>
        <w:t>m</w:t>
      </w:r>
      <w:r w:rsidR="00D510BC" w:rsidRPr="0077744A">
        <w:rPr>
          <w:rFonts w:ascii="Calibri" w:hAnsi="Calibri" w:cs="Calibri"/>
          <w:kern w:val="1"/>
        </w:rPr>
        <w:t>all</w:t>
      </w:r>
      <w:r w:rsidR="00D510BC" w:rsidRPr="0077744A">
        <w:rPr>
          <w:rFonts w:ascii="Calibri" w:hAnsi="Calibri" w:cs="Calibri"/>
          <w:spacing w:val="-1"/>
          <w:kern w:val="1"/>
        </w:rPr>
        <w:t xml:space="preserve"> </w:t>
      </w:r>
      <w:r w:rsidR="00D510BC" w:rsidRPr="0077744A">
        <w:rPr>
          <w:rFonts w:ascii="Calibri" w:hAnsi="Calibri" w:cs="Calibri"/>
          <w:kern w:val="1"/>
        </w:rPr>
        <w:t xml:space="preserve">as </w:t>
      </w:r>
      <w:r w:rsidR="00D510BC" w:rsidRPr="0077744A">
        <w:rPr>
          <w:rFonts w:ascii="Calibri" w:hAnsi="Calibri" w:cs="Calibri"/>
          <w:spacing w:val="-1"/>
          <w:kern w:val="1"/>
        </w:rPr>
        <w:t>p</w:t>
      </w:r>
      <w:r w:rsidR="00D510BC" w:rsidRPr="0077744A">
        <w:rPr>
          <w:rFonts w:ascii="Calibri" w:hAnsi="Calibri" w:cs="Calibri"/>
          <w:kern w:val="1"/>
        </w:rPr>
        <w:t>ri</w:t>
      </w:r>
      <w:r w:rsidR="00D510BC" w:rsidRPr="0077744A">
        <w:rPr>
          <w:rFonts w:ascii="Calibri" w:hAnsi="Calibri" w:cs="Calibri"/>
          <w:spacing w:val="-2"/>
          <w:kern w:val="1"/>
        </w:rPr>
        <w:t>n</w:t>
      </w:r>
      <w:r w:rsidR="00D510BC" w:rsidRPr="0077744A">
        <w:rPr>
          <w:rFonts w:ascii="Calibri" w:hAnsi="Calibri" w:cs="Calibri"/>
          <w:kern w:val="1"/>
        </w:rPr>
        <w:t>ti</w:t>
      </w:r>
      <w:r w:rsidR="00D510BC" w:rsidRPr="0077744A">
        <w:rPr>
          <w:rFonts w:ascii="Calibri" w:hAnsi="Calibri" w:cs="Calibri"/>
          <w:spacing w:val="-1"/>
          <w:kern w:val="1"/>
        </w:rPr>
        <w:t>n</w:t>
      </w:r>
      <w:r w:rsidR="00D510BC" w:rsidRPr="0077744A">
        <w:rPr>
          <w:rFonts w:ascii="Calibri" w:hAnsi="Calibri" w:cs="Calibri"/>
          <w:kern w:val="1"/>
        </w:rPr>
        <w:t>g</w:t>
      </w:r>
      <w:r w:rsidR="00D510BC" w:rsidRPr="0077744A">
        <w:rPr>
          <w:rFonts w:ascii="Calibri" w:hAnsi="Calibri" w:cs="Calibri"/>
          <w:spacing w:val="-1"/>
          <w:kern w:val="1"/>
        </w:rPr>
        <w:t xml:space="preserve"> </w:t>
      </w:r>
      <w:r w:rsidR="00D510BC" w:rsidRPr="0077744A">
        <w:rPr>
          <w:rFonts w:ascii="Calibri" w:hAnsi="Calibri" w:cs="Calibri"/>
          <w:kern w:val="1"/>
        </w:rPr>
        <w:t>errors</w:t>
      </w:r>
      <w:r w:rsidR="00B93A7C" w:rsidRPr="0077744A">
        <w:rPr>
          <w:rFonts w:ascii="Calibri" w:hAnsi="Calibri" w:cs="Calibri"/>
          <w:kern w:val="1"/>
        </w:rPr>
        <w:t xml:space="preserve">                     </w:t>
      </w:r>
      <w:r w:rsidR="00D510BC" w:rsidRPr="0077744A">
        <w:rPr>
          <w:rFonts w:ascii="Calibri" w:hAnsi="Calibri" w:cs="Calibri"/>
          <w:spacing w:val="-1"/>
          <w:kern w:val="1"/>
        </w:rPr>
        <w:t xml:space="preserve"> </w:t>
      </w:r>
    </w:p>
    <w:p w14:paraId="3632E3B7" w14:textId="77777777" w:rsidR="00B93A7C" w:rsidRPr="00B93A7C" w:rsidRDefault="00B93A7C" w:rsidP="00B93A7C">
      <w:pPr>
        <w:widowControl w:val="0"/>
        <w:tabs>
          <w:tab w:val="left" w:pos="820"/>
          <w:tab w:val="left" w:pos="5405"/>
        </w:tabs>
        <w:autoSpaceDE w:val="0"/>
        <w:autoSpaceDN w:val="0"/>
        <w:adjustRightInd w:val="0"/>
        <w:spacing w:before="56" w:line="256" w:lineRule="auto"/>
        <w:ind w:right="-666"/>
        <w:rPr>
          <w:rFonts w:ascii="Calibri" w:hAnsi="Calibri" w:cs="Calibri"/>
          <w:kern w:val="1"/>
        </w:rPr>
      </w:pPr>
      <w:r w:rsidRPr="00B93A7C">
        <w:rPr>
          <w:rFonts w:ascii="Calibri" w:hAnsi="Calibri" w:cs="Calibri"/>
          <w:kern w:val="1"/>
        </w:rPr>
        <w:t xml:space="preserve">         </w:t>
      </w:r>
    </w:p>
    <w:p w14:paraId="2E91C8A7" w14:textId="271408D3" w:rsidR="00B93A7C" w:rsidRDefault="00B93A7C" w:rsidP="00B93A7C">
      <w:pPr>
        <w:widowControl w:val="0"/>
        <w:tabs>
          <w:tab w:val="left" w:pos="820"/>
          <w:tab w:val="left" w:pos="5405"/>
        </w:tabs>
        <w:autoSpaceDE w:val="0"/>
        <w:autoSpaceDN w:val="0"/>
        <w:adjustRightInd w:val="0"/>
        <w:spacing w:before="56" w:line="256" w:lineRule="auto"/>
        <w:ind w:right="-666"/>
        <w:rPr>
          <w:rFonts w:ascii="Calibri" w:hAnsi="Calibri" w:cs="Calibri"/>
          <w:spacing w:val="-2"/>
          <w:kern w:val="1"/>
        </w:rPr>
      </w:pPr>
      <w:r>
        <w:rPr>
          <w:rFonts w:ascii="Calibri" w:hAnsi="Calibri" w:cs="Calibri"/>
          <w:kern w:val="1"/>
        </w:rPr>
        <w:t xml:space="preserve">       </w:t>
      </w:r>
      <w:r w:rsidR="0077744A">
        <w:rPr>
          <w:rFonts w:ascii="Calibri" w:hAnsi="Calibri" w:cs="Calibri"/>
          <w:kern w:val="1"/>
        </w:rPr>
        <w:t xml:space="preserve">   </w:t>
      </w:r>
      <w:proofErr w:type="gramStart"/>
      <w:r>
        <w:rPr>
          <w:rFonts w:ascii="Calibri" w:hAnsi="Calibri" w:cs="Calibri"/>
          <w:kern w:val="1"/>
        </w:rPr>
        <w:t>to</w:t>
      </w:r>
      <w:proofErr w:type="gramEnd"/>
      <w:r>
        <w:rPr>
          <w:rFonts w:ascii="Calibri" w:hAnsi="Calibri" w:cs="Calibri"/>
          <w:kern w:val="1"/>
        </w:rPr>
        <w:t xml:space="preserve"> helping </w:t>
      </w:r>
      <w:r w:rsidR="00D510BC" w:rsidRPr="00B93A7C">
        <w:rPr>
          <w:rFonts w:ascii="Calibri" w:hAnsi="Calibri" w:cs="Calibri"/>
          <w:kern w:val="1"/>
        </w:rPr>
        <w:t>g</w:t>
      </w:r>
      <w:r w:rsidR="00D510BC" w:rsidRPr="00B93A7C">
        <w:rPr>
          <w:rFonts w:ascii="Calibri" w:hAnsi="Calibri" w:cs="Calibri"/>
          <w:spacing w:val="-2"/>
          <w:kern w:val="1"/>
        </w:rPr>
        <w:t>u</w:t>
      </w:r>
      <w:r w:rsidR="00D510BC" w:rsidRPr="00B93A7C">
        <w:rPr>
          <w:rFonts w:ascii="Calibri" w:hAnsi="Calibri" w:cs="Calibri"/>
          <w:kern w:val="1"/>
        </w:rPr>
        <w:t>i</w:t>
      </w:r>
      <w:r w:rsidR="00D510BC" w:rsidRPr="00B93A7C">
        <w:rPr>
          <w:rFonts w:ascii="Calibri" w:hAnsi="Calibri" w:cs="Calibri"/>
          <w:spacing w:val="-2"/>
          <w:kern w:val="1"/>
        </w:rPr>
        <w:t>d</w:t>
      </w:r>
      <w:r w:rsidR="00D510BC" w:rsidRPr="00B93A7C">
        <w:rPr>
          <w:rFonts w:ascii="Calibri" w:hAnsi="Calibri" w:cs="Calibri"/>
          <w:kern w:val="1"/>
        </w:rPr>
        <w:t>e y</w:t>
      </w:r>
      <w:r w:rsidR="00D510BC" w:rsidRPr="00B93A7C">
        <w:rPr>
          <w:rFonts w:ascii="Calibri" w:hAnsi="Calibri" w:cs="Calibri"/>
          <w:spacing w:val="1"/>
          <w:kern w:val="1"/>
        </w:rPr>
        <w:t>o</w:t>
      </w:r>
      <w:r w:rsidR="00D510BC" w:rsidRPr="00B93A7C">
        <w:rPr>
          <w:rFonts w:ascii="Calibri" w:hAnsi="Calibri" w:cs="Calibri"/>
          <w:kern w:val="1"/>
        </w:rPr>
        <w:t>u</w:t>
      </w:r>
      <w:r w:rsidR="00D510BC" w:rsidRPr="00B93A7C">
        <w:rPr>
          <w:rFonts w:ascii="Calibri" w:hAnsi="Calibri" w:cs="Calibri"/>
          <w:spacing w:val="-3"/>
          <w:kern w:val="1"/>
        </w:rPr>
        <w:t xml:space="preserve"> </w:t>
      </w:r>
      <w:r w:rsidR="00D510BC" w:rsidRPr="00B93A7C">
        <w:rPr>
          <w:rFonts w:ascii="Calibri" w:hAnsi="Calibri" w:cs="Calibri"/>
          <w:kern w:val="1"/>
        </w:rPr>
        <w:t xml:space="preserve">in </w:t>
      </w:r>
      <w:r w:rsidR="00D510BC" w:rsidRPr="00B93A7C">
        <w:rPr>
          <w:rFonts w:ascii="Calibri" w:hAnsi="Calibri" w:cs="Calibri"/>
          <w:spacing w:val="-1"/>
          <w:kern w:val="1"/>
        </w:rPr>
        <w:t>b</w:t>
      </w:r>
      <w:r w:rsidR="00D510BC" w:rsidRPr="00B93A7C">
        <w:rPr>
          <w:rFonts w:ascii="Calibri" w:hAnsi="Calibri" w:cs="Calibri"/>
          <w:spacing w:val="-2"/>
          <w:kern w:val="1"/>
        </w:rPr>
        <w:t>o</w:t>
      </w:r>
      <w:r w:rsidR="00D510BC" w:rsidRPr="00B93A7C">
        <w:rPr>
          <w:rFonts w:ascii="Calibri" w:hAnsi="Calibri" w:cs="Calibri"/>
          <w:spacing w:val="1"/>
          <w:kern w:val="1"/>
        </w:rPr>
        <w:t>o</w:t>
      </w:r>
      <w:r w:rsidR="00D510BC" w:rsidRPr="00B93A7C">
        <w:rPr>
          <w:rFonts w:ascii="Calibri" w:hAnsi="Calibri" w:cs="Calibri"/>
          <w:kern w:val="1"/>
        </w:rPr>
        <w:t>k</w:t>
      </w:r>
      <w:r w:rsidR="00D510BC" w:rsidRPr="00B93A7C">
        <w:rPr>
          <w:rFonts w:ascii="Calibri" w:hAnsi="Calibri" w:cs="Calibri"/>
          <w:spacing w:val="-2"/>
          <w:kern w:val="1"/>
        </w:rPr>
        <w:t xml:space="preserve"> </w:t>
      </w:r>
      <w:r w:rsidR="00D510BC" w:rsidRPr="00B93A7C">
        <w:rPr>
          <w:rFonts w:ascii="Calibri" w:hAnsi="Calibri" w:cs="Calibri"/>
          <w:kern w:val="1"/>
        </w:rPr>
        <w:t>sel</w:t>
      </w:r>
      <w:r w:rsidR="00D510BC" w:rsidRPr="00B93A7C">
        <w:rPr>
          <w:rFonts w:ascii="Calibri" w:hAnsi="Calibri" w:cs="Calibri"/>
          <w:spacing w:val="-2"/>
          <w:kern w:val="1"/>
        </w:rPr>
        <w:t>e</w:t>
      </w:r>
      <w:r w:rsidR="00D510BC" w:rsidRPr="00B93A7C">
        <w:rPr>
          <w:rFonts w:ascii="Calibri" w:hAnsi="Calibri" w:cs="Calibri"/>
          <w:kern w:val="1"/>
        </w:rPr>
        <w:t>cti</w:t>
      </w:r>
      <w:r w:rsidR="00D510BC" w:rsidRPr="00B93A7C">
        <w:rPr>
          <w:rFonts w:ascii="Calibri" w:hAnsi="Calibri" w:cs="Calibri"/>
          <w:spacing w:val="1"/>
          <w:kern w:val="1"/>
        </w:rPr>
        <w:t>o</w:t>
      </w:r>
      <w:r w:rsidR="00D510BC" w:rsidRPr="00B93A7C">
        <w:rPr>
          <w:rFonts w:ascii="Calibri" w:hAnsi="Calibri" w:cs="Calibri"/>
          <w:kern w:val="1"/>
        </w:rPr>
        <w:t>n</w:t>
      </w:r>
      <w:r w:rsidR="00D510BC" w:rsidRPr="00B93A7C">
        <w:rPr>
          <w:rFonts w:ascii="Calibri" w:hAnsi="Calibri" w:cs="Calibri"/>
          <w:spacing w:val="-3"/>
          <w:kern w:val="1"/>
        </w:rPr>
        <w:t xml:space="preserve"> f</w:t>
      </w:r>
      <w:r w:rsidR="00D510BC" w:rsidRPr="00B93A7C">
        <w:rPr>
          <w:rFonts w:ascii="Calibri" w:hAnsi="Calibri" w:cs="Calibri"/>
          <w:spacing w:val="1"/>
          <w:kern w:val="1"/>
        </w:rPr>
        <w:t>o</w:t>
      </w:r>
      <w:r w:rsidR="00D510BC" w:rsidRPr="00B93A7C">
        <w:rPr>
          <w:rFonts w:ascii="Calibri" w:hAnsi="Calibri" w:cs="Calibri"/>
          <w:kern w:val="1"/>
        </w:rPr>
        <w:t xml:space="preserve">r </w:t>
      </w:r>
      <w:r w:rsidR="00D510BC" w:rsidRPr="00B93A7C">
        <w:rPr>
          <w:rFonts w:ascii="Calibri" w:hAnsi="Calibri" w:cs="Calibri"/>
          <w:spacing w:val="-2"/>
          <w:kern w:val="1"/>
        </w:rPr>
        <w:t>y</w:t>
      </w:r>
      <w:r w:rsidR="00D510BC" w:rsidRPr="00B93A7C">
        <w:rPr>
          <w:rFonts w:ascii="Calibri" w:hAnsi="Calibri" w:cs="Calibri"/>
          <w:spacing w:val="1"/>
          <w:kern w:val="1"/>
        </w:rPr>
        <w:t>o</w:t>
      </w:r>
      <w:r w:rsidR="00D510BC" w:rsidRPr="00B93A7C">
        <w:rPr>
          <w:rFonts w:ascii="Calibri" w:hAnsi="Calibri" w:cs="Calibri"/>
          <w:spacing w:val="-1"/>
          <w:kern w:val="1"/>
        </w:rPr>
        <w:t>u</w:t>
      </w:r>
      <w:r w:rsidR="00D510BC" w:rsidRPr="00B93A7C">
        <w:rPr>
          <w:rFonts w:ascii="Calibri" w:hAnsi="Calibri" w:cs="Calibri"/>
          <w:kern w:val="1"/>
        </w:rPr>
        <w:t xml:space="preserve">r </w:t>
      </w:r>
      <w:r w:rsidR="00D510BC" w:rsidRPr="00B93A7C">
        <w:rPr>
          <w:rFonts w:ascii="Calibri" w:hAnsi="Calibri" w:cs="Calibri"/>
          <w:spacing w:val="-3"/>
          <w:kern w:val="1"/>
        </w:rPr>
        <w:t>a</w:t>
      </w:r>
      <w:r w:rsidR="00D510BC" w:rsidRPr="00B93A7C">
        <w:rPr>
          <w:rFonts w:ascii="Calibri" w:hAnsi="Calibri" w:cs="Calibri"/>
          <w:kern w:val="1"/>
        </w:rPr>
        <w:t>ssi</w:t>
      </w:r>
      <w:r w:rsidR="00D510BC" w:rsidRPr="00B93A7C">
        <w:rPr>
          <w:rFonts w:ascii="Calibri" w:hAnsi="Calibri" w:cs="Calibri"/>
          <w:spacing w:val="-1"/>
          <w:kern w:val="1"/>
        </w:rPr>
        <w:t>gn</w:t>
      </w:r>
      <w:r w:rsidR="00D510BC" w:rsidRPr="00B93A7C">
        <w:rPr>
          <w:rFonts w:ascii="Calibri" w:hAnsi="Calibri" w:cs="Calibri"/>
          <w:kern w:val="1"/>
        </w:rPr>
        <w:t>me</w:t>
      </w:r>
      <w:r w:rsidR="00D510BC" w:rsidRPr="00B93A7C">
        <w:rPr>
          <w:rFonts w:ascii="Calibri" w:hAnsi="Calibri" w:cs="Calibri"/>
          <w:spacing w:val="-3"/>
          <w:kern w:val="1"/>
        </w:rPr>
        <w:t>n</w:t>
      </w:r>
      <w:r w:rsidR="00D510BC" w:rsidRPr="00B93A7C">
        <w:rPr>
          <w:rFonts w:ascii="Calibri" w:hAnsi="Calibri" w:cs="Calibri"/>
          <w:kern w:val="1"/>
        </w:rPr>
        <w:t xml:space="preserve">ts. </w:t>
      </w:r>
      <w:r w:rsidR="00D510BC" w:rsidRPr="00B93A7C">
        <w:rPr>
          <w:rFonts w:ascii="Calibri" w:hAnsi="Calibri" w:cs="Calibri"/>
          <w:spacing w:val="1"/>
          <w:kern w:val="1"/>
        </w:rPr>
        <w:t xml:space="preserve"> </w:t>
      </w:r>
      <w:r w:rsidR="00D510BC" w:rsidRPr="00B93A7C">
        <w:rPr>
          <w:rFonts w:ascii="Calibri" w:hAnsi="Calibri" w:cs="Calibri"/>
          <w:spacing w:val="-1"/>
          <w:kern w:val="1"/>
        </w:rPr>
        <w:t>Ju</w:t>
      </w:r>
      <w:r w:rsidR="00D510BC" w:rsidRPr="00B93A7C">
        <w:rPr>
          <w:rFonts w:ascii="Calibri" w:hAnsi="Calibri" w:cs="Calibri"/>
          <w:kern w:val="1"/>
        </w:rPr>
        <w:t>st</w:t>
      </w:r>
      <w:r w:rsidR="00D510BC" w:rsidRPr="00B93A7C">
        <w:rPr>
          <w:rFonts w:ascii="Calibri" w:hAnsi="Calibri" w:cs="Calibri"/>
          <w:spacing w:val="-2"/>
          <w:kern w:val="1"/>
        </w:rPr>
        <w:t xml:space="preserve"> </w:t>
      </w:r>
      <w:r w:rsidR="00D510BC" w:rsidRPr="00B93A7C">
        <w:rPr>
          <w:rFonts w:ascii="Calibri" w:hAnsi="Calibri" w:cs="Calibri"/>
          <w:kern w:val="1"/>
        </w:rPr>
        <w:t>as</w:t>
      </w:r>
      <w:r w:rsidR="00D510BC" w:rsidRPr="00B93A7C">
        <w:rPr>
          <w:rFonts w:ascii="Calibri" w:hAnsi="Calibri" w:cs="Calibri"/>
          <w:spacing w:val="3"/>
          <w:kern w:val="1"/>
        </w:rPr>
        <w:t>k</w:t>
      </w:r>
      <w:r w:rsidR="00D510BC" w:rsidRPr="00B93A7C">
        <w:rPr>
          <w:rFonts w:ascii="Calibri" w:hAnsi="Calibri" w:cs="Calibri"/>
          <w:kern w:val="1"/>
        </w:rPr>
        <w:t xml:space="preserve">! </w:t>
      </w:r>
      <w:r w:rsidR="00D510BC" w:rsidRPr="00B93A7C">
        <w:rPr>
          <w:rFonts w:ascii="Calibri" w:hAnsi="Calibri" w:cs="Calibri"/>
          <w:spacing w:val="1"/>
          <w:kern w:val="1"/>
        </w:rPr>
        <w:t xml:space="preserve"> </w:t>
      </w:r>
      <w:r w:rsidR="00D510BC" w:rsidRPr="00B93A7C">
        <w:rPr>
          <w:rFonts w:ascii="Calibri" w:hAnsi="Calibri" w:cs="Calibri"/>
          <w:kern w:val="1"/>
        </w:rPr>
        <w:t>A</w:t>
      </w:r>
      <w:r w:rsidR="00D510BC" w:rsidRPr="00B93A7C">
        <w:rPr>
          <w:rFonts w:ascii="Calibri" w:hAnsi="Calibri" w:cs="Calibri"/>
          <w:spacing w:val="-2"/>
          <w:kern w:val="1"/>
        </w:rPr>
        <w:t>n</w:t>
      </w:r>
      <w:r w:rsidR="00D510BC" w:rsidRPr="00B93A7C">
        <w:rPr>
          <w:rFonts w:ascii="Calibri" w:hAnsi="Calibri" w:cs="Calibri"/>
          <w:spacing w:val="-1"/>
          <w:kern w:val="1"/>
        </w:rPr>
        <w:t>d</w:t>
      </w:r>
      <w:r w:rsidR="00D510BC" w:rsidRPr="00B93A7C">
        <w:rPr>
          <w:rFonts w:ascii="Calibri" w:hAnsi="Calibri" w:cs="Calibri"/>
          <w:kern w:val="1"/>
        </w:rPr>
        <w:t xml:space="preserve">, </w:t>
      </w:r>
      <w:r w:rsidR="00D510BC" w:rsidRPr="00B93A7C">
        <w:rPr>
          <w:rFonts w:ascii="Calibri" w:hAnsi="Calibri" w:cs="Calibri"/>
          <w:spacing w:val="-3"/>
          <w:kern w:val="1"/>
        </w:rPr>
        <w:t>b</w:t>
      </w:r>
      <w:r w:rsidR="00D510BC" w:rsidRPr="00B93A7C">
        <w:rPr>
          <w:rFonts w:ascii="Calibri" w:hAnsi="Calibri" w:cs="Calibri"/>
          <w:kern w:val="1"/>
        </w:rPr>
        <w:t>e su</w:t>
      </w:r>
      <w:r w:rsidR="00D510BC" w:rsidRPr="00B93A7C">
        <w:rPr>
          <w:rFonts w:ascii="Calibri" w:hAnsi="Calibri" w:cs="Calibri"/>
          <w:spacing w:val="-1"/>
          <w:kern w:val="1"/>
        </w:rPr>
        <w:t>r</w:t>
      </w:r>
      <w:r w:rsidR="00D510BC" w:rsidRPr="00B93A7C">
        <w:rPr>
          <w:rFonts w:ascii="Calibri" w:hAnsi="Calibri" w:cs="Calibri"/>
          <w:kern w:val="1"/>
        </w:rPr>
        <w:t xml:space="preserve">e </w:t>
      </w:r>
      <w:r w:rsidR="00D510BC" w:rsidRPr="00B93A7C">
        <w:rPr>
          <w:rFonts w:ascii="Calibri" w:hAnsi="Calibri" w:cs="Calibri"/>
          <w:spacing w:val="-2"/>
          <w:kern w:val="1"/>
        </w:rPr>
        <w:t>t</w:t>
      </w:r>
      <w:r w:rsidR="00D510BC" w:rsidRPr="00B93A7C">
        <w:rPr>
          <w:rFonts w:ascii="Calibri" w:hAnsi="Calibri" w:cs="Calibri"/>
          <w:kern w:val="1"/>
        </w:rPr>
        <w:t>o</w:t>
      </w:r>
      <w:r w:rsidR="00D510BC" w:rsidRPr="00B93A7C">
        <w:rPr>
          <w:rFonts w:ascii="Calibri" w:hAnsi="Calibri" w:cs="Calibri"/>
          <w:spacing w:val="1"/>
          <w:kern w:val="1"/>
        </w:rPr>
        <w:t xml:space="preserve"> L</w:t>
      </w:r>
      <w:r w:rsidR="00D510BC" w:rsidRPr="00B93A7C">
        <w:rPr>
          <w:rFonts w:ascii="Calibri" w:hAnsi="Calibri" w:cs="Calibri"/>
          <w:spacing w:val="-3"/>
          <w:kern w:val="1"/>
        </w:rPr>
        <w:t>I</w:t>
      </w:r>
      <w:r w:rsidR="00D510BC" w:rsidRPr="00B93A7C">
        <w:rPr>
          <w:rFonts w:ascii="Calibri" w:hAnsi="Calibri" w:cs="Calibri"/>
          <w:kern w:val="1"/>
        </w:rPr>
        <w:t>KE</w:t>
      </w:r>
      <w:r w:rsidR="00D510BC" w:rsidRPr="00B93A7C">
        <w:rPr>
          <w:rFonts w:ascii="Calibri" w:hAnsi="Calibri" w:cs="Calibri"/>
          <w:spacing w:val="1"/>
          <w:kern w:val="1"/>
        </w:rPr>
        <w:t xml:space="preserve"> </w:t>
      </w:r>
      <w:r w:rsidR="00D510BC" w:rsidRPr="00B93A7C">
        <w:rPr>
          <w:rFonts w:ascii="Calibri" w:hAnsi="Calibri" w:cs="Calibri"/>
          <w:spacing w:val="-1"/>
          <w:kern w:val="1"/>
        </w:rPr>
        <w:t>u</w:t>
      </w:r>
      <w:r w:rsidR="00D510BC" w:rsidRPr="00B93A7C">
        <w:rPr>
          <w:rFonts w:ascii="Calibri" w:hAnsi="Calibri" w:cs="Calibri"/>
          <w:kern w:val="1"/>
        </w:rPr>
        <w:t>s</w:t>
      </w:r>
      <w:r w:rsidR="00D510BC" w:rsidRPr="00B93A7C">
        <w:rPr>
          <w:rFonts w:ascii="Calibri" w:hAnsi="Calibri" w:cs="Calibri"/>
          <w:spacing w:val="-2"/>
          <w:kern w:val="1"/>
        </w:rPr>
        <w:t xml:space="preserve"> </w:t>
      </w:r>
      <w:r>
        <w:rPr>
          <w:rFonts w:ascii="Calibri" w:hAnsi="Calibri" w:cs="Calibri"/>
          <w:spacing w:val="-2"/>
          <w:kern w:val="1"/>
        </w:rPr>
        <w:t xml:space="preserve">on </w:t>
      </w:r>
    </w:p>
    <w:p w14:paraId="223ADB5D" w14:textId="77777777" w:rsidR="00B93A7C" w:rsidRPr="00B93A7C" w:rsidRDefault="00B93A7C" w:rsidP="00B93A7C">
      <w:pPr>
        <w:widowControl w:val="0"/>
        <w:tabs>
          <w:tab w:val="left" w:pos="820"/>
          <w:tab w:val="left" w:pos="5405"/>
        </w:tabs>
        <w:autoSpaceDE w:val="0"/>
        <w:autoSpaceDN w:val="0"/>
        <w:adjustRightInd w:val="0"/>
        <w:spacing w:before="56" w:line="256" w:lineRule="auto"/>
        <w:ind w:right="-666"/>
        <w:rPr>
          <w:rFonts w:ascii="Calibri" w:hAnsi="Calibri" w:cs="Calibri"/>
          <w:spacing w:val="-2"/>
          <w:kern w:val="1"/>
        </w:rPr>
      </w:pPr>
    </w:p>
    <w:p w14:paraId="272550C9" w14:textId="46A3558D" w:rsidR="00D510BC" w:rsidRPr="00B93A7C" w:rsidRDefault="00B93A7C" w:rsidP="00B93A7C">
      <w:pPr>
        <w:widowControl w:val="0"/>
        <w:tabs>
          <w:tab w:val="left" w:pos="820"/>
          <w:tab w:val="left" w:pos="5405"/>
        </w:tabs>
        <w:autoSpaceDE w:val="0"/>
        <w:autoSpaceDN w:val="0"/>
        <w:adjustRightInd w:val="0"/>
        <w:spacing w:before="56" w:line="256" w:lineRule="auto"/>
        <w:ind w:right="-666"/>
        <w:rPr>
          <w:rFonts w:ascii="Calibri" w:hAnsi="Calibri" w:cs="Calibri"/>
          <w:kern w:val="1"/>
        </w:rPr>
      </w:pPr>
      <w:r>
        <w:rPr>
          <w:rFonts w:ascii="Calibri" w:hAnsi="Calibri" w:cs="Calibri"/>
          <w:spacing w:val="1"/>
          <w:kern w:val="1"/>
        </w:rPr>
        <w:t xml:space="preserve">       </w:t>
      </w:r>
      <w:r w:rsidR="0077744A">
        <w:rPr>
          <w:rFonts w:ascii="Calibri" w:hAnsi="Calibri" w:cs="Calibri"/>
          <w:spacing w:val="1"/>
          <w:kern w:val="1"/>
        </w:rPr>
        <w:t xml:space="preserve">   _____________</w:t>
      </w:r>
      <w:bookmarkStart w:id="0" w:name="_GoBack"/>
      <w:bookmarkEnd w:id="0"/>
      <w:r>
        <w:rPr>
          <w:rFonts w:ascii="Calibri" w:hAnsi="Calibri" w:cs="Calibri"/>
          <w:spacing w:val="1"/>
          <w:kern w:val="1"/>
        </w:rPr>
        <w:t>__________</w:t>
      </w:r>
      <w:r w:rsidRPr="00B93A7C">
        <w:rPr>
          <w:rFonts w:ascii="Calibri" w:hAnsi="Calibri" w:cs="Calibri"/>
          <w:kern w:val="1"/>
        </w:rPr>
        <w:t>_____________________.</w:t>
      </w:r>
    </w:p>
    <w:p w14:paraId="753C4AEB" w14:textId="77777777" w:rsidR="00D510BC" w:rsidRPr="00B93A7C" w:rsidRDefault="00D510BC" w:rsidP="00D510BC">
      <w:pPr>
        <w:widowControl w:val="0"/>
        <w:tabs>
          <w:tab w:val="left" w:pos="870"/>
        </w:tabs>
        <w:autoSpaceDE w:val="0"/>
        <w:autoSpaceDN w:val="0"/>
        <w:adjustRightInd w:val="0"/>
        <w:ind w:right="-900"/>
        <w:rPr>
          <w:rFonts w:ascii="Calibri" w:hAnsi="Calibri" w:cs="Calibri"/>
          <w:kern w:val="1"/>
        </w:rPr>
      </w:pPr>
    </w:p>
    <w:p w14:paraId="7A57600D" w14:textId="77777777" w:rsidR="00900447" w:rsidRPr="00B93A7C" w:rsidRDefault="00900447" w:rsidP="003F55DB">
      <w:pPr>
        <w:rPr>
          <w:rFonts w:asciiTheme="majorHAnsi" w:hAnsiTheme="majorHAnsi"/>
        </w:rPr>
      </w:pPr>
    </w:p>
    <w:p w14:paraId="050CBBC7" w14:textId="77777777" w:rsidR="00900447" w:rsidRPr="00B93A7C" w:rsidRDefault="00900447" w:rsidP="003F55DB">
      <w:pPr>
        <w:rPr>
          <w:rFonts w:asciiTheme="majorHAnsi" w:hAnsiTheme="majorHAnsi"/>
        </w:rPr>
      </w:pPr>
    </w:p>
    <w:p w14:paraId="548C67E1" w14:textId="77777777" w:rsidR="003F55DB" w:rsidRPr="00B93A7C" w:rsidRDefault="003F55DB" w:rsidP="003F55DB">
      <w:pPr>
        <w:rPr>
          <w:rFonts w:asciiTheme="majorHAnsi" w:hAnsiTheme="majorHAnsi"/>
        </w:rPr>
      </w:pPr>
    </w:p>
    <w:p w14:paraId="297A117C" w14:textId="77777777" w:rsidR="003F55DB" w:rsidRPr="00B93A7C" w:rsidRDefault="003F55DB" w:rsidP="003F55DB">
      <w:pPr>
        <w:rPr>
          <w:rFonts w:asciiTheme="majorHAnsi" w:hAnsiTheme="majorHAnsi"/>
        </w:rPr>
      </w:pPr>
    </w:p>
    <w:sectPr w:rsidR="003F55DB" w:rsidRPr="00B93A7C" w:rsidSect="003F55D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5B86139"/>
    <w:multiLevelType w:val="hybridMultilevel"/>
    <w:tmpl w:val="10C829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74316E5"/>
    <w:multiLevelType w:val="hybridMultilevel"/>
    <w:tmpl w:val="69A2D2C2"/>
    <w:lvl w:ilvl="0" w:tplc="0409000F">
      <w:start w:val="12"/>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6">
    <w:nsid w:val="7B34524D"/>
    <w:multiLevelType w:val="hybridMultilevel"/>
    <w:tmpl w:val="7D50DC62"/>
    <w:lvl w:ilvl="0" w:tplc="0409000F">
      <w:start w:val="6"/>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0"/>
  </w:num>
  <w:num w:numId="3">
    <w:abstractNumId w:val="6"/>
  </w:num>
  <w:num w:numId="4">
    <w:abstractNumId w:val="1"/>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5DB"/>
    <w:rsid w:val="003F55DB"/>
    <w:rsid w:val="00541040"/>
    <w:rsid w:val="006B5576"/>
    <w:rsid w:val="007569F2"/>
    <w:rsid w:val="0077744A"/>
    <w:rsid w:val="0085646F"/>
    <w:rsid w:val="00900447"/>
    <w:rsid w:val="00B040D2"/>
    <w:rsid w:val="00B4252C"/>
    <w:rsid w:val="00B93A7C"/>
    <w:rsid w:val="00D510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3E88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55D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55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538</Words>
  <Characters>3070</Characters>
  <Application>Microsoft Macintosh Word</Application>
  <DocSecurity>0</DocSecurity>
  <Lines>25</Lines>
  <Paragraphs>7</Paragraphs>
  <ScaleCrop>false</ScaleCrop>
  <Company>University of Central Florida</Company>
  <LinksUpToDate>false</LinksUpToDate>
  <CharactersWithSpaces>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3</cp:revision>
  <cp:lastPrinted>2014-08-03T15:59:00Z</cp:lastPrinted>
  <dcterms:created xsi:type="dcterms:W3CDTF">2014-08-03T16:25:00Z</dcterms:created>
  <dcterms:modified xsi:type="dcterms:W3CDTF">2014-08-03T16:29:00Z</dcterms:modified>
</cp:coreProperties>
</file>